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334" w:rsidRPr="00BC0085" w:rsidRDefault="007534D7" w:rsidP="00BC008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b/>
          <w:noProof/>
          <w:szCs w:val="28"/>
          <w:lang w:eastAsia="ru-RU"/>
        </w:rPr>
        <w:drawing>
          <wp:inline distT="0" distB="0" distL="0" distR="0" wp14:anchorId="5154B4CB" wp14:editId="39A8A889">
            <wp:extent cx="428625" cy="5238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334" w:rsidRPr="00FC7334" w:rsidRDefault="00FC7334" w:rsidP="00FC73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7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ГОРОДА МУРМАНСКА</w:t>
      </w:r>
    </w:p>
    <w:p w:rsidR="00FC7334" w:rsidRPr="00FC7334" w:rsidRDefault="00FC7334" w:rsidP="00FC73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7334" w:rsidRPr="00FC7334" w:rsidRDefault="00FC7334" w:rsidP="00FC73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7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КОМИТЕТ ПО СОЦИАЛЬНОЙ ПОДДЕРЖКЕ</w:t>
      </w:r>
      <w:r w:rsidR="001D75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r w:rsidR="00EF02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ОХРАНЕ ЗДОРОВЬЯ</w:t>
      </w:r>
    </w:p>
    <w:p w:rsidR="00FC7334" w:rsidRPr="00FC7334" w:rsidRDefault="00FC7334" w:rsidP="00FC73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4BEB" w:rsidRDefault="00FC7334" w:rsidP="00FC73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C7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FC7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 И К А </w:t>
      </w:r>
      <w:r w:rsidR="00CD4B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</w:p>
    <w:p w:rsidR="002A54E8" w:rsidRPr="00FC7334" w:rsidRDefault="002A54E8" w:rsidP="00FC73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334" w:rsidRPr="00FC7334" w:rsidRDefault="00FC7334" w:rsidP="00FC73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33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FC73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73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73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73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73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73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73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73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73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73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№ _______</w:t>
      </w:r>
    </w:p>
    <w:p w:rsidR="00A02F75" w:rsidRPr="00FC7334" w:rsidRDefault="00A02F75" w:rsidP="00FC73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02E3" w:rsidRDefault="00E54DA6" w:rsidP="00E54D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OLE_LINK1"/>
      <w:bookmarkStart w:id="1" w:name="OLE_LINK2"/>
      <w:bookmarkStart w:id="2" w:name="OLE_LINK3"/>
      <w:bookmarkStart w:id="3" w:name="OLE_LINK4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B169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BF41C3" w:rsidRPr="00BF41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 утверждении нормативных затрат на обеспечение функций </w:t>
      </w:r>
    </w:p>
    <w:p w:rsidR="00BF41C3" w:rsidRPr="00BF41C3" w:rsidRDefault="00BF41C3" w:rsidP="00E54D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41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комитета по социальной поддержке</w:t>
      </w:r>
      <w:r w:rsidR="00EF02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охране здоровья</w:t>
      </w:r>
      <w:r w:rsidRPr="00BF41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54D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города Мурманска</w:t>
      </w:r>
      <w:r w:rsidRPr="00BF41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929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bookmarkEnd w:id="0"/>
      <w:bookmarkEnd w:id="1"/>
      <w:bookmarkEnd w:id="2"/>
      <w:bookmarkEnd w:id="3"/>
    </w:p>
    <w:p w:rsidR="00BF41C3" w:rsidRPr="00BF41C3" w:rsidRDefault="00373D59" w:rsidP="00BF41C3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5 стат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ьи 19 Федерального закона от 05.04.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2013 </w:t>
      </w:r>
      <w:r w:rsidR="007D69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>№ 44-ФЗ «О контрактной системе в сфере закупок товаров, работ, услуг для обеспечения государственных и муниципальных нужд», постановлением администрации города Мурманска от 20.11.2015 № 3217 «Об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</w:t>
      </w:r>
      <w:proofErr w:type="gramEnd"/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постановлением администрации города Мурманска от 23.12.2015 </w:t>
      </w:r>
      <w:r w:rsidRP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>№ 3574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Правил определения нормативных затрат на обеспечение функций муниципальных органов,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включая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подведомственн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>азенны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54DA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F0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целях повышения эффективности бюджетных расходов и организации бюджетного планирования                                   </w:t>
      </w:r>
      <w:r w:rsidR="00E54D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E15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4E15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 и к а з ы в а ю:</w:t>
      </w:r>
    </w:p>
    <w:p w:rsidR="00BF41C3" w:rsidRPr="00A82589" w:rsidRDefault="00BF41C3" w:rsidP="00BF41C3">
      <w:pPr>
        <w:widowControl w:val="0"/>
        <w:overflowPunct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F90" w:rsidRDefault="007D6922" w:rsidP="00EE4F90">
      <w:pPr>
        <w:widowControl w:val="0"/>
        <w:tabs>
          <w:tab w:val="left" w:pos="1134"/>
        </w:tabs>
        <w:overflowPunct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B52D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EE4F9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E4F90" w:rsidRPr="00EE4F90" w:rsidRDefault="00EE4F90" w:rsidP="00EE4F90">
      <w:pPr>
        <w:widowControl w:val="0"/>
        <w:tabs>
          <w:tab w:val="left" w:pos="1134"/>
        </w:tabs>
        <w:overflowPunct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Нормативные затраты на обеспечение функций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 по социальной поддержке и охране здоровья администрации города Мурманска</w:t>
      </w:r>
      <w:r w:rsidRPr="00EE4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1 к настоящему приказу.</w:t>
      </w:r>
    </w:p>
    <w:p w:rsidR="00EE4F90" w:rsidRPr="00EE4F90" w:rsidRDefault="00EE4F90" w:rsidP="00EE4F90">
      <w:pPr>
        <w:widowControl w:val="0"/>
        <w:tabs>
          <w:tab w:val="left" w:pos="1134"/>
        </w:tabs>
        <w:overflowPunct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Перечень затрат на техническое обслуживание и </w:t>
      </w:r>
      <w:proofErr w:type="spellStart"/>
      <w:r w:rsidRPr="00EE4F9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</w:t>
      </w:r>
      <w:proofErr w:type="spellEnd"/>
      <w:r w:rsidRPr="00EE4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профилактический ремонт принтеров, многофункциональных устройств и иной оргтехники согласно приложению № 2 к настоящему приказу.</w:t>
      </w:r>
    </w:p>
    <w:p w:rsidR="00EE4F90" w:rsidRPr="00EE4F90" w:rsidRDefault="00EE4F90" w:rsidP="00EE4F90">
      <w:pPr>
        <w:widowControl w:val="0"/>
        <w:tabs>
          <w:tab w:val="left" w:pos="1134"/>
        </w:tabs>
        <w:overflowPunct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F90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Перечень затрат на приобретение запасных частей для принтеров, многофункциональных устройств и иной оргтехники согласно приложению № 3 к настоящему приказу.</w:t>
      </w:r>
    </w:p>
    <w:p w:rsidR="0079198A" w:rsidRDefault="00EE4F90" w:rsidP="00EE4F90">
      <w:pPr>
        <w:widowControl w:val="0"/>
        <w:tabs>
          <w:tab w:val="left" w:pos="1134"/>
        </w:tabs>
        <w:overflowPunct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F90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Перечень затрат на приобретение канцелярских принадлежностей согласно приложению № 4 к настоящему приказу.</w:t>
      </w:r>
    </w:p>
    <w:p w:rsidR="00EE4F90" w:rsidRDefault="00390A83" w:rsidP="00EE4F90">
      <w:pPr>
        <w:widowControl w:val="0"/>
        <w:overflowPunct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82589" w:rsidRPr="007919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053F4" w:rsidRPr="00791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4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Отменить действие приказа комитета по социальной поддержке, взаимодействию с общественными организациями и делам молодежи администрации города Мурманска от </w:t>
      </w:r>
      <w:r w:rsidR="00EE4F90" w:rsidRPr="00BC0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28.02.2024 № 102 «Об утверждении нормативных затрат на обеспечение функций комитет по социальной поддержке, взаимодействию с общественными организациями и делам молодежи </w:t>
      </w:r>
      <w:r w:rsidR="00EE4F90" w:rsidRPr="00BC00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администрации города Мурманска» (в ред. приказа от 03.12.2024 № 597)</w:t>
      </w:r>
      <w:r w:rsidR="00EE4F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53F4" w:rsidRPr="0079198A" w:rsidRDefault="00EE4F90" w:rsidP="00E053F4">
      <w:pPr>
        <w:tabs>
          <w:tab w:val="left" w:pos="851"/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E053F4" w:rsidRPr="00791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Заведующему сектором обеспечения деятельности (Дунаевой А.П.) </w:t>
      </w:r>
      <w:r w:rsidR="002D14F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053F4" w:rsidRPr="00791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семи рабочих дней со дня принятия настоящего приказа, </w:t>
      </w:r>
      <w:proofErr w:type="gramStart"/>
      <w:r w:rsidR="00E053F4" w:rsidRPr="0079198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E053F4" w:rsidRPr="00791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настоящий приказ в единой информационной системе в сфере закупок.</w:t>
      </w:r>
    </w:p>
    <w:p w:rsidR="00A82589" w:rsidRPr="00A82589" w:rsidRDefault="00373D1D" w:rsidP="00A82589">
      <w:pPr>
        <w:widowControl w:val="0"/>
        <w:overflowPunct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D1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82589" w:rsidRPr="00A825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приказ вступает в силу со дня подписания.</w:t>
      </w:r>
    </w:p>
    <w:p w:rsidR="00A82589" w:rsidRDefault="00AF429E" w:rsidP="00A82589">
      <w:pPr>
        <w:widowControl w:val="0"/>
        <w:overflowPunct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A82589" w:rsidRPr="00A825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исполнения настоящего приказа оставляю за собой.</w:t>
      </w:r>
    </w:p>
    <w:p w:rsidR="00C95B0B" w:rsidRDefault="00C95B0B" w:rsidP="00FC7334">
      <w:pPr>
        <w:tabs>
          <w:tab w:val="left" w:pos="1134"/>
          <w:tab w:val="left" w:pos="141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79F9" w:rsidRDefault="009579F9" w:rsidP="00FC7334">
      <w:pPr>
        <w:tabs>
          <w:tab w:val="left" w:pos="1134"/>
          <w:tab w:val="left" w:pos="141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_GoBack"/>
      <w:bookmarkEnd w:id="4"/>
    </w:p>
    <w:p w:rsidR="000A4BDF" w:rsidRPr="00FC7334" w:rsidRDefault="000A4BDF" w:rsidP="00BC0085">
      <w:pPr>
        <w:tabs>
          <w:tab w:val="left" w:pos="1134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334" w:rsidRDefault="00AF429E" w:rsidP="00A02F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FC7334" w:rsidRPr="00FC7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</w:t>
      </w:r>
      <w:r w:rsidR="00FC7334" w:rsidRPr="00FC7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комитета</w:t>
      </w:r>
      <w:r w:rsidR="007919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919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919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919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</w:t>
      </w:r>
      <w:r w:rsidR="007919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919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Н.П. Смирнова</w:t>
      </w:r>
    </w:p>
    <w:p w:rsidR="002D14F5" w:rsidRDefault="002D14F5" w:rsidP="00390A83">
      <w:pPr>
        <w:tabs>
          <w:tab w:val="num" w:pos="1134"/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5B0B" w:rsidRDefault="00C95B0B" w:rsidP="00390A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95B0B" w:rsidSect="00373D1D">
      <w:headerReference w:type="even" r:id="rId10"/>
      <w:headerReference w:type="default" r:id="rId11"/>
      <w:headerReference w:type="first" r:id="rId12"/>
      <w:pgSz w:w="11900" w:h="16840"/>
      <w:pgMar w:top="993" w:right="701" w:bottom="851" w:left="141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CC3" w:rsidRDefault="001B4CC3" w:rsidP="006F6C65">
      <w:pPr>
        <w:spacing w:after="0" w:line="240" w:lineRule="auto"/>
      </w:pPr>
      <w:r>
        <w:separator/>
      </w:r>
    </w:p>
  </w:endnote>
  <w:endnote w:type="continuationSeparator" w:id="0">
    <w:p w:rsidR="001B4CC3" w:rsidRDefault="001B4CC3" w:rsidP="006F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CC3" w:rsidRDefault="001B4CC3" w:rsidP="006F6C65">
      <w:pPr>
        <w:spacing w:after="0" w:line="240" w:lineRule="auto"/>
      </w:pPr>
      <w:r>
        <w:separator/>
      </w:r>
    </w:p>
  </w:footnote>
  <w:footnote w:type="continuationSeparator" w:id="0">
    <w:p w:rsidR="001B4CC3" w:rsidRDefault="001B4CC3" w:rsidP="006F6C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574" w:rsidRDefault="001D7574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55883A30" wp14:editId="662D2F55">
              <wp:simplePos x="0" y="0"/>
              <wp:positionH relativeFrom="page">
                <wp:posOffset>3975100</wp:posOffset>
              </wp:positionH>
              <wp:positionV relativeFrom="page">
                <wp:posOffset>433070</wp:posOffset>
              </wp:positionV>
              <wp:extent cx="128270" cy="109855"/>
              <wp:effectExtent l="3175" t="4445" r="1905" b="0"/>
              <wp:wrapNone/>
              <wp:docPr id="73" name="Поле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270" cy="109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7574" w:rsidRDefault="001D7574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EF02E3" w:rsidRPr="00EF02E3">
                            <w:rPr>
                              <w:rStyle w:val="11pt"/>
                              <w:rFonts w:eastAsiaTheme="minorHAnsi"/>
                              <w:noProof/>
                            </w:rPr>
                            <w:t>1</w:t>
                          </w:r>
                          <w:r>
                            <w:rPr>
                              <w:rStyle w:val="11pt"/>
                              <w:rFonts w:eastAsiaTheme="minorHAnsi"/>
                              <w:lang w:val="ru-RU" w:eastAsia="ru-RU" w:bidi="ru-RU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73" o:spid="_x0000_s1026" type="#_x0000_t202" style="position:absolute;margin-left:313pt;margin-top:34.1pt;width:10.1pt;height:8.6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" filled="f" stroked="f">
              <v:textbox style="mso-fit-shape-to-text:t" inset="0,0,0,0">
                <w:txbxContent>
                  <w:p w:rsidR="001D7574" w:rsidRDefault="001D7574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EF02E3" w:rsidRPr="00EF02E3">
                      <w:rPr>
                        <w:rStyle w:val="11pt"/>
                        <w:rFonts w:eastAsiaTheme="minorHAnsi"/>
                        <w:noProof/>
                      </w:rPr>
                      <w:t>1</w:t>
                    </w:r>
                    <w:r>
                      <w:rPr>
                        <w:rStyle w:val="11pt"/>
                        <w:rFonts w:eastAsiaTheme="minorHAnsi"/>
                        <w:lang w:val="ru-RU" w:eastAsia="ru-RU" w:bidi="ru-RU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574" w:rsidRDefault="001D7574">
    <w:pPr>
      <w:rPr>
        <w:sz w:val="2"/>
        <w:szCs w:val="2"/>
      </w:rPr>
    </w:pPr>
  </w:p>
  <w:p w:rsidR="001D7574" w:rsidRDefault="001D7574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574" w:rsidRDefault="001D7574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6E7DBF4B" wp14:editId="6920A444">
              <wp:simplePos x="0" y="0"/>
              <wp:positionH relativeFrom="page">
                <wp:posOffset>327660</wp:posOffset>
              </wp:positionH>
              <wp:positionV relativeFrom="page">
                <wp:posOffset>149860</wp:posOffset>
              </wp:positionV>
              <wp:extent cx="64135" cy="146050"/>
              <wp:effectExtent l="3810" t="0" r="0" b="0"/>
              <wp:wrapNone/>
              <wp:docPr id="71" name="Поле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7574" w:rsidRDefault="001D7574">
                          <w:pPr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71" o:spid="_x0000_s1027" type="#_x0000_t202" style="position:absolute;margin-left:25.8pt;margin-top:11.8pt;width:5.05pt;height:11.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" filled="f" stroked="f">
              <v:textbox style="mso-fit-shape-to-text:t" inset="0,0,0,0">
                <w:txbxContent>
                  <w:p w:rsidR="00390A83" w:rsidRDefault="00390A83">
                    <w:pPr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62336" behindDoc="1" locked="0" layoutInCell="1" allowOverlap="1" wp14:anchorId="244AC6DB" wp14:editId="63BB8697">
              <wp:simplePos x="0" y="0"/>
              <wp:positionH relativeFrom="page">
                <wp:posOffset>3998595</wp:posOffset>
              </wp:positionH>
              <wp:positionV relativeFrom="page">
                <wp:posOffset>438150</wp:posOffset>
              </wp:positionV>
              <wp:extent cx="153035" cy="175260"/>
              <wp:effectExtent l="0" t="0" r="1270" b="0"/>
              <wp:wrapNone/>
              <wp:docPr id="70" name="Поле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7574" w:rsidRDefault="001D7574">
                          <w:pPr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оле 70" o:spid="_x0000_s1028" type="#_x0000_t202" style="position:absolute;margin-left:314.85pt;margin-top:34.5pt;width:12.05pt;height:13.8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" filled="f" stroked="f">
              <v:textbox style="mso-fit-shape-to-text:t" inset="0,0,0,0">
                <w:txbxContent>
                  <w:p w:rsidR="00390A83" w:rsidRDefault="00390A83">
                    <w:pPr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35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и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>
    <w:nsid w:val="0000000E"/>
    <w:multiLevelType w:val="singleLevel"/>
    <w:tmpl w:val="0000000E"/>
    <w:name w:val="WW8Num14"/>
    <w:lvl w:ilvl="0">
      <w:start w:val="4"/>
      <w:numFmt w:val="decimal"/>
      <w:lvlText w:val="%1."/>
      <w:lvlJc w:val="left"/>
      <w:pPr>
        <w:tabs>
          <w:tab w:val="num" w:pos="928"/>
        </w:tabs>
        <w:ind w:left="928" w:hanging="360"/>
      </w:pPr>
    </w:lvl>
  </w:abstractNum>
  <w:abstractNum w:abstractNumId="3">
    <w:nsid w:val="00000010"/>
    <w:multiLevelType w:val="multilevel"/>
    <w:tmpl w:val="00000010"/>
    <w:name w:val="WW8Num16"/>
    <w:lvl w:ilvl="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>
    <w:nsid w:val="00000017"/>
    <w:multiLevelType w:val="multilevel"/>
    <w:tmpl w:val="00000017"/>
    <w:name w:val="WW8Num23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9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5">
    <w:nsid w:val="3282532C"/>
    <w:multiLevelType w:val="hybridMultilevel"/>
    <w:tmpl w:val="AF62F696"/>
    <w:lvl w:ilvl="0" w:tplc="FF5034EC">
      <w:start w:val="2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E33"/>
    <w:rsid w:val="000013DF"/>
    <w:rsid w:val="00015638"/>
    <w:rsid w:val="00041B27"/>
    <w:rsid w:val="000917DA"/>
    <w:rsid w:val="000929FC"/>
    <w:rsid w:val="000A4BDF"/>
    <w:rsid w:val="000C5020"/>
    <w:rsid w:val="000C6A73"/>
    <w:rsid w:val="000D1891"/>
    <w:rsid w:val="000E138F"/>
    <w:rsid w:val="000F2AFE"/>
    <w:rsid w:val="000F7432"/>
    <w:rsid w:val="001035CD"/>
    <w:rsid w:val="00116845"/>
    <w:rsid w:val="00121568"/>
    <w:rsid w:val="00137631"/>
    <w:rsid w:val="00156358"/>
    <w:rsid w:val="001715FD"/>
    <w:rsid w:val="00173637"/>
    <w:rsid w:val="00176A40"/>
    <w:rsid w:val="00176F9B"/>
    <w:rsid w:val="0018152C"/>
    <w:rsid w:val="001A0620"/>
    <w:rsid w:val="001A57E8"/>
    <w:rsid w:val="001B4CC3"/>
    <w:rsid w:val="001B653F"/>
    <w:rsid w:val="001C6FCB"/>
    <w:rsid w:val="001D3DA7"/>
    <w:rsid w:val="001D4E2B"/>
    <w:rsid w:val="001D7574"/>
    <w:rsid w:val="001E7D81"/>
    <w:rsid w:val="00207953"/>
    <w:rsid w:val="002119F8"/>
    <w:rsid w:val="00214E04"/>
    <w:rsid w:val="00227418"/>
    <w:rsid w:val="00234188"/>
    <w:rsid w:val="002345F4"/>
    <w:rsid w:val="002375F0"/>
    <w:rsid w:val="00243CB7"/>
    <w:rsid w:val="00271FEB"/>
    <w:rsid w:val="00272395"/>
    <w:rsid w:val="00272623"/>
    <w:rsid w:val="00277E83"/>
    <w:rsid w:val="00281B57"/>
    <w:rsid w:val="0029763A"/>
    <w:rsid w:val="002A54E8"/>
    <w:rsid w:val="002B139B"/>
    <w:rsid w:val="002B3710"/>
    <w:rsid w:val="002B395F"/>
    <w:rsid w:val="002B407D"/>
    <w:rsid w:val="002B6E03"/>
    <w:rsid w:val="002D14F5"/>
    <w:rsid w:val="002E322D"/>
    <w:rsid w:val="002E3324"/>
    <w:rsid w:val="002F0EB5"/>
    <w:rsid w:val="002F3F30"/>
    <w:rsid w:val="00310CD8"/>
    <w:rsid w:val="00335B14"/>
    <w:rsid w:val="00345F29"/>
    <w:rsid w:val="00372A99"/>
    <w:rsid w:val="00372D39"/>
    <w:rsid w:val="00373D1D"/>
    <w:rsid w:val="00373D59"/>
    <w:rsid w:val="00390A83"/>
    <w:rsid w:val="00391469"/>
    <w:rsid w:val="003A6E17"/>
    <w:rsid w:val="003B22AB"/>
    <w:rsid w:val="003B6455"/>
    <w:rsid w:val="003D51AF"/>
    <w:rsid w:val="004062F5"/>
    <w:rsid w:val="004100E8"/>
    <w:rsid w:val="00412D99"/>
    <w:rsid w:val="00420FF6"/>
    <w:rsid w:val="00424E8D"/>
    <w:rsid w:val="00430587"/>
    <w:rsid w:val="00433D76"/>
    <w:rsid w:val="00442EB9"/>
    <w:rsid w:val="00446392"/>
    <w:rsid w:val="00461462"/>
    <w:rsid w:val="004657B4"/>
    <w:rsid w:val="00467264"/>
    <w:rsid w:val="0049124D"/>
    <w:rsid w:val="00493BF6"/>
    <w:rsid w:val="004B6EEB"/>
    <w:rsid w:val="004E5483"/>
    <w:rsid w:val="00520496"/>
    <w:rsid w:val="00523345"/>
    <w:rsid w:val="00523559"/>
    <w:rsid w:val="00523AC5"/>
    <w:rsid w:val="00541602"/>
    <w:rsid w:val="00541B83"/>
    <w:rsid w:val="005F1D65"/>
    <w:rsid w:val="00623252"/>
    <w:rsid w:val="00635BEE"/>
    <w:rsid w:val="00650014"/>
    <w:rsid w:val="00654EFF"/>
    <w:rsid w:val="00662F31"/>
    <w:rsid w:val="006645C2"/>
    <w:rsid w:val="006805DA"/>
    <w:rsid w:val="006818D5"/>
    <w:rsid w:val="006D02C7"/>
    <w:rsid w:val="006D193E"/>
    <w:rsid w:val="006D6091"/>
    <w:rsid w:val="006F6C65"/>
    <w:rsid w:val="007252AE"/>
    <w:rsid w:val="00735742"/>
    <w:rsid w:val="007441E5"/>
    <w:rsid w:val="007534D7"/>
    <w:rsid w:val="00757BAC"/>
    <w:rsid w:val="007659DE"/>
    <w:rsid w:val="00773808"/>
    <w:rsid w:val="0079198A"/>
    <w:rsid w:val="007B6B26"/>
    <w:rsid w:val="007D6922"/>
    <w:rsid w:val="007D7149"/>
    <w:rsid w:val="007E650B"/>
    <w:rsid w:val="0080252D"/>
    <w:rsid w:val="00843E59"/>
    <w:rsid w:val="00844F2F"/>
    <w:rsid w:val="00846145"/>
    <w:rsid w:val="00860A51"/>
    <w:rsid w:val="00867027"/>
    <w:rsid w:val="008712EB"/>
    <w:rsid w:val="008A0416"/>
    <w:rsid w:val="008B455F"/>
    <w:rsid w:val="008C1783"/>
    <w:rsid w:val="008D4212"/>
    <w:rsid w:val="008E2D6A"/>
    <w:rsid w:val="0090069B"/>
    <w:rsid w:val="009059B2"/>
    <w:rsid w:val="009230EE"/>
    <w:rsid w:val="009245D7"/>
    <w:rsid w:val="00943B31"/>
    <w:rsid w:val="00946D54"/>
    <w:rsid w:val="0095731A"/>
    <w:rsid w:val="009579F9"/>
    <w:rsid w:val="009759A6"/>
    <w:rsid w:val="009778DA"/>
    <w:rsid w:val="00985A2F"/>
    <w:rsid w:val="009958EA"/>
    <w:rsid w:val="009A1B34"/>
    <w:rsid w:val="009A6CB2"/>
    <w:rsid w:val="009B5C9D"/>
    <w:rsid w:val="009C0A10"/>
    <w:rsid w:val="009F7D62"/>
    <w:rsid w:val="00A02F75"/>
    <w:rsid w:val="00A03883"/>
    <w:rsid w:val="00A10FFD"/>
    <w:rsid w:val="00A34268"/>
    <w:rsid w:val="00A71013"/>
    <w:rsid w:val="00A82589"/>
    <w:rsid w:val="00A8409C"/>
    <w:rsid w:val="00A9411F"/>
    <w:rsid w:val="00AA1FD8"/>
    <w:rsid w:val="00AA2498"/>
    <w:rsid w:val="00AB52DE"/>
    <w:rsid w:val="00AF3C58"/>
    <w:rsid w:val="00AF429E"/>
    <w:rsid w:val="00B000AD"/>
    <w:rsid w:val="00B03F29"/>
    <w:rsid w:val="00B16983"/>
    <w:rsid w:val="00B24323"/>
    <w:rsid w:val="00B34E41"/>
    <w:rsid w:val="00B40947"/>
    <w:rsid w:val="00B451F4"/>
    <w:rsid w:val="00B46CEA"/>
    <w:rsid w:val="00B46DE9"/>
    <w:rsid w:val="00B5335B"/>
    <w:rsid w:val="00BB49E7"/>
    <w:rsid w:val="00BB6FD6"/>
    <w:rsid w:val="00BC0085"/>
    <w:rsid w:val="00BC5B3C"/>
    <w:rsid w:val="00BC7A91"/>
    <w:rsid w:val="00BD3254"/>
    <w:rsid w:val="00BF41C3"/>
    <w:rsid w:val="00BF71DE"/>
    <w:rsid w:val="00C160CE"/>
    <w:rsid w:val="00C4624B"/>
    <w:rsid w:val="00C83F87"/>
    <w:rsid w:val="00C84363"/>
    <w:rsid w:val="00C95B0B"/>
    <w:rsid w:val="00C961D5"/>
    <w:rsid w:val="00CA0B6F"/>
    <w:rsid w:val="00CC09AE"/>
    <w:rsid w:val="00CC23AB"/>
    <w:rsid w:val="00CC5D3A"/>
    <w:rsid w:val="00CD4BEB"/>
    <w:rsid w:val="00CE3D01"/>
    <w:rsid w:val="00CE4E7B"/>
    <w:rsid w:val="00CE7B81"/>
    <w:rsid w:val="00CF0F80"/>
    <w:rsid w:val="00D01916"/>
    <w:rsid w:val="00D04183"/>
    <w:rsid w:val="00D2031F"/>
    <w:rsid w:val="00D23A1C"/>
    <w:rsid w:val="00D45006"/>
    <w:rsid w:val="00D5691C"/>
    <w:rsid w:val="00D64601"/>
    <w:rsid w:val="00D64A58"/>
    <w:rsid w:val="00D71C57"/>
    <w:rsid w:val="00D7768C"/>
    <w:rsid w:val="00D81092"/>
    <w:rsid w:val="00D853A4"/>
    <w:rsid w:val="00D91E81"/>
    <w:rsid w:val="00D94B94"/>
    <w:rsid w:val="00DA3F6E"/>
    <w:rsid w:val="00DC05C0"/>
    <w:rsid w:val="00DC21C0"/>
    <w:rsid w:val="00DE165E"/>
    <w:rsid w:val="00DE26BD"/>
    <w:rsid w:val="00DF591D"/>
    <w:rsid w:val="00E053F4"/>
    <w:rsid w:val="00E1173E"/>
    <w:rsid w:val="00E138C6"/>
    <w:rsid w:val="00E16C8F"/>
    <w:rsid w:val="00E201CE"/>
    <w:rsid w:val="00E256D6"/>
    <w:rsid w:val="00E337BD"/>
    <w:rsid w:val="00E34964"/>
    <w:rsid w:val="00E54DA6"/>
    <w:rsid w:val="00E62336"/>
    <w:rsid w:val="00E7751D"/>
    <w:rsid w:val="00EB2591"/>
    <w:rsid w:val="00EB6990"/>
    <w:rsid w:val="00EC6499"/>
    <w:rsid w:val="00EC7E89"/>
    <w:rsid w:val="00ED4CC6"/>
    <w:rsid w:val="00ED7474"/>
    <w:rsid w:val="00EE4F90"/>
    <w:rsid w:val="00EF02E3"/>
    <w:rsid w:val="00EF4E12"/>
    <w:rsid w:val="00F14BE3"/>
    <w:rsid w:val="00F40A04"/>
    <w:rsid w:val="00F44276"/>
    <w:rsid w:val="00F61B44"/>
    <w:rsid w:val="00F61E64"/>
    <w:rsid w:val="00F6541D"/>
    <w:rsid w:val="00F654FC"/>
    <w:rsid w:val="00FA67D0"/>
    <w:rsid w:val="00FC7334"/>
    <w:rsid w:val="00FE0E33"/>
    <w:rsid w:val="00FE224E"/>
    <w:rsid w:val="00FE4340"/>
    <w:rsid w:val="00FF1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2355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90A83"/>
    <w:pPr>
      <w:keepNext/>
      <w:spacing w:after="0" w:line="240" w:lineRule="auto"/>
      <w:ind w:right="-521" w:hanging="567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90A83"/>
    <w:pPr>
      <w:keepNext/>
      <w:spacing w:after="0" w:line="240" w:lineRule="auto"/>
      <w:ind w:right="-521"/>
      <w:jc w:val="both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390A83"/>
    <w:pPr>
      <w:keepNext/>
      <w:suppressAutoHyphens/>
      <w:autoSpaceDE w:val="0"/>
      <w:autoSpaceDN w:val="0"/>
      <w:adjustRightInd w:val="0"/>
      <w:spacing w:after="266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E0E33"/>
  </w:style>
  <w:style w:type="character" w:styleId="a3">
    <w:name w:val="Hyperlink"/>
    <w:basedOn w:val="a0"/>
    <w:uiPriority w:val="99"/>
    <w:rsid w:val="00FE0E33"/>
    <w:rPr>
      <w:color w:val="0066CC"/>
      <w:u w:val="single"/>
    </w:rPr>
  </w:style>
  <w:style w:type="character" w:customStyle="1" w:styleId="2Exact">
    <w:name w:val="Основной текст (2) Exact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Exact">
    <w:name w:val="Основной текст (3) Exact"/>
    <w:basedOn w:val="a0"/>
    <w:rsid w:val="00FE0E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Подпись к картинке (2) Exact"/>
    <w:basedOn w:val="a0"/>
    <w:link w:val="21"/>
    <w:rsid w:val="00FE0E33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5Exact">
    <w:name w:val="Основной текст (5) Exact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  <w:u w:val="none"/>
    </w:rPr>
  </w:style>
  <w:style w:type="character" w:customStyle="1" w:styleId="72Exact">
    <w:name w:val="Заголовок №7 (2) Exact"/>
    <w:basedOn w:val="a0"/>
    <w:link w:val="72"/>
    <w:rsid w:val="00FE0E3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9Exact">
    <w:name w:val="Основной текст (9) Exact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ptExact">
    <w:name w:val="Основной текст (2) + Малые прописные;Интервал 1 pt Exact"/>
    <w:basedOn w:val="22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30"/>
      <w:sz w:val="28"/>
      <w:szCs w:val="28"/>
      <w:u w:val="none"/>
      <w:lang w:val="en-US" w:eastAsia="en-US" w:bidi="en-US"/>
    </w:rPr>
  </w:style>
  <w:style w:type="character" w:customStyle="1" w:styleId="73Exact">
    <w:name w:val="Заголовок №7 (3) Exact"/>
    <w:basedOn w:val="a0"/>
    <w:link w:val="73"/>
    <w:rsid w:val="00FE0E33"/>
    <w:rPr>
      <w:rFonts w:ascii="Times New Roman" w:eastAsia="Times New Roman" w:hAnsi="Times New Roman" w:cs="Times New Roman"/>
      <w:sz w:val="34"/>
      <w:szCs w:val="34"/>
      <w:shd w:val="clear" w:color="auto" w:fill="FFFFFF"/>
    </w:rPr>
  </w:style>
  <w:style w:type="character" w:customStyle="1" w:styleId="10Exact">
    <w:name w:val="Основной текст (10) Exact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Candara105ptExact">
    <w:name w:val="Основной текст (10) + Candara;10;5 pt Exact"/>
    <w:basedOn w:val="100"/>
    <w:rsid w:val="00FE0E33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0PalatinoLinotype95ptExact">
    <w:name w:val="Основной текст (10) + Palatino Linotype;9;5 pt;Курсив Exact"/>
    <w:basedOn w:val="100"/>
    <w:rsid w:val="00FE0E33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Exact">
    <w:name w:val="Подпись к картинке Exact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Подпись к картинке (3) Exact"/>
    <w:basedOn w:val="a0"/>
    <w:link w:val="31"/>
    <w:rsid w:val="00FE0E33"/>
    <w:rPr>
      <w:rFonts w:ascii="Palatino Linotype" w:eastAsia="Palatino Linotype" w:hAnsi="Palatino Linotype" w:cs="Palatino Linotype"/>
      <w:i/>
      <w:iCs/>
      <w:sz w:val="19"/>
      <w:szCs w:val="19"/>
      <w:shd w:val="clear" w:color="auto" w:fill="FFFFFF"/>
    </w:rPr>
  </w:style>
  <w:style w:type="character" w:customStyle="1" w:styleId="8Exact">
    <w:name w:val="Основной текст (8) Exact"/>
    <w:basedOn w:val="a0"/>
    <w:rsid w:val="00FE0E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5"/>
      <w:szCs w:val="15"/>
      <w:u w:val="none"/>
    </w:rPr>
  </w:style>
  <w:style w:type="character" w:customStyle="1" w:styleId="814pt0ptExact">
    <w:name w:val="Основной текст (8) + 14 pt;Не курсив;Интервал 0 pt Exact"/>
    <w:basedOn w:val="8"/>
    <w:rsid w:val="00FE0E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  <w:u w:val="none"/>
      <w:lang w:val="ru-RU" w:eastAsia="ru-RU" w:bidi="ru-RU"/>
    </w:rPr>
  </w:style>
  <w:style w:type="character" w:customStyle="1" w:styleId="11Exact">
    <w:name w:val="Основной текст (11) Exact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9Candara105ptExact">
    <w:name w:val="Основной текст (9) + Candara;10;5 pt Exact"/>
    <w:basedOn w:val="9"/>
    <w:rsid w:val="00FE0E33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Exact">
    <w:name w:val="Основной текст (12) Exact"/>
    <w:basedOn w:val="a0"/>
    <w:link w:val="12"/>
    <w:rsid w:val="00FE0E33"/>
    <w:rPr>
      <w:rFonts w:ascii="Palatino Linotype" w:eastAsia="Palatino Linotype" w:hAnsi="Palatino Linotype" w:cs="Palatino Linotype"/>
      <w:sz w:val="19"/>
      <w:szCs w:val="19"/>
      <w:shd w:val="clear" w:color="auto" w:fill="FFFFFF"/>
    </w:rPr>
  </w:style>
  <w:style w:type="character" w:customStyle="1" w:styleId="2Exact1">
    <w:name w:val="Заголовок №2 Exact"/>
    <w:basedOn w:val="a0"/>
    <w:link w:val="23"/>
    <w:rsid w:val="00FE0E33"/>
    <w:rPr>
      <w:rFonts w:ascii="Consolas" w:eastAsia="Consolas" w:hAnsi="Consolas" w:cs="Consolas"/>
      <w:spacing w:val="-120"/>
      <w:sz w:val="80"/>
      <w:szCs w:val="80"/>
      <w:shd w:val="clear" w:color="auto" w:fill="FFFFFF"/>
      <w:lang w:val="en-US" w:bidi="en-US"/>
    </w:rPr>
  </w:style>
  <w:style w:type="character" w:customStyle="1" w:styleId="13Exact">
    <w:name w:val="Основной текст (13) Exact"/>
    <w:basedOn w:val="a0"/>
    <w:link w:val="13"/>
    <w:rsid w:val="00FE0E33"/>
    <w:rPr>
      <w:rFonts w:ascii="Times New Roman" w:eastAsia="Times New Roman" w:hAnsi="Times New Roman" w:cs="Times New Roman"/>
      <w:spacing w:val="10"/>
      <w:sz w:val="14"/>
      <w:szCs w:val="14"/>
      <w:shd w:val="clear" w:color="auto" w:fill="FFFFFF"/>
      <w:lang w:val="en-US" w:bidi="en-US"/>
    </w:rPr>
  </w:style>
  <w:style w:type="character" w:customStyle="1" w:styleId="275pt0ptExact">
    <w:name w:val="Основной текст (2) + 7;5 pt;Курсив;Интервал 0 pt Exact"/>
    <w:basedOn w:val="22"/>
    <w:rsid w:val="00FE0E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5"/>
      <w:szCs w:val="15"/>
      <w:u w:val="none"/>
    </w:rPr>
  </w:style>
  <w:style w:type="character" w:customStyle="1" w:styleId="12Tahoma12ptExact">
    <w:name w:val="Основной текст (12) + Tahoma;12 pt;Курсив Exact"/>
    <w:basedOn w:val="12Exact"/>
    <w:rsid w:val="00FE0E33"/>
    <w:rPr>
      <w:rFonts w:ascii="Tahoma" w:eastAsia="Tahoma" w:hAnsi="Tahoma" w:cs="Tahoma"/>
      <w:i/>
      <w:iCs/>
      <w:color w:val="000000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character" w:customStyle="1" w:styleId="3Exact1">
    <w:name w:val="Заголовок №3 Exact"/>
    <w:basedOn w:val="a0"/>
    <w:link w:val="32"/>
    <w:rsid w:val="00FE0E33"/>
    <w:rPr>
      <w:rFonts w:ascii="Consolas" w:eastAsia="Consolas" w:hAnsi="Consolas" w:cs="Consolas"/>
      <w:spacing w:val="-120"/>
      <w:sz w:val="80"/>
      <w:szCs w:val="80"/>
      <w:shd w:val="clear" w:color="auto" w:fill="FFFFFF"/>
      <w:lang w:val="en-US" w:bidi="en-US"/>
    </w:rPr>
  </w:style>
  <w:style w:type="character" w:customStyle="1" w:styleId="218pt4ptExact">
    <w:name w:val="Основной текст (2) + 18 pt;Интервал 4 pt Exact"/>
    <w:basedOn w:val="22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0"/>
      <w:sz w:val="36"/>
      <w:szCs w:val="36"/>
      <w:u w:val="none"/>
      <w:lang w:val="en-US" w:eastAsia="en-US" w:bidi="en-US"/>
    </w:rPr>
  </w:style>
  <w:style w:type="character" w:customStyle="1" w:styleId="10Exact0">
    <w:name w:val="Основной текст (10) + Курсив Exact"/>
    <w:basedOn w:val="100"/>
    <w:rsid w:val="00FE0E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4Exact">
    <w:name w:val="Заголовок №4 Exact"/>
    <w:basedOn w:val="a0"/>
    <w:link w:val="41"/>
    <w:rsid w:val="00FE0E3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4Exact">
    <w:name w:val="Основной текст (14) Exact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36"/>
      <w:szCs w:val="36"/>
      <w:u w:val="none"/>
    </w:rPr>
  </w:style>
  <w:style w:type="character" w:customStyle="1" w:styleId="144ptExact">
    <w:name w:val="Основной текст (14) + Интервал 4 pt Exact"/>
    <w:basedOn w:val="14"/>
    <w:rsid w:val="00FE0E33"/>
    <w:rPr>
      <w:rFonts w:ascii="Times New Roman" w:eastAsia="Times New Roman" w:hAnsi="Times New Roman" w:cs="Times New Roman"/>
      <w:spacing w:val="80"/>
      <w:sz w:val="36"/>
      <w:szCs w:val="36"/>
      <w:shd w:val="clear" w:color="auto" w:fill="FFFFFF"/>
      <w:lang w:val="en-US" w:bidi="en-US"/>
    </w:rPr>
  </w:style>
  <w:style w:type="character" w:customStyle="1" w:styleId="15Exact">
    <w:name w:val="Основной текст (15) Exact"/>
    <w:basedOn w:val="a0"/>
    <w:link w:val="15"/>
    <w:rsid w:val="00FE0E33"/>
    <w:rPr>
      <w:rFonts w:ascii="Palatino Linotype" w:eastAsia="Palatino Linotype" w:hAnsi="Palatino Linotype" w:cs="Palatino Linotype"/>
      <w:i/>
      <w:iCs/>
      <w:sz w:val="19"/>
      <w:szCs w:val="19"/>
      <w:shd w:val="clear" w:color="auto" w:fill="FFFFFF"/>
    </w:rPr>
  </w:style>
  <w:style w:type="character" w:customStyle="1" w:styleId="1Exact">
    <w:name w:val="Заголовок №1 Exact"/>
    <w:basedOn w:val="a0"/>
    <w:link w:val="16"/>
    <w:rsid w:val="00FE0E33"/>
    <w:rPr>
      <w:rFonts w:ascii="Times New Roman" w:eastAsia="Times New Roman" w:hAnsi="Times New Roman" w:cs="Times New Roman"/>
      <w:sz w:val="34"/>
      <w:szCs w:val="34"/>
      <w:shd w:val="clear" w:color="auto" w:fill="FFFFFF"/>
      <w:lang w:val="en-US" w:bidi="en-US"/>
    </w:rPr>
  </w:style>
  <w:style w:type="character" w:customStyle="1" w:styleId="4Exact0">
    <w:name w:val="Подпись к картинке (4) Exact"/>
    <w:basedOn w:val="a0"/>
    <w:link w:val="42"/>
    <w:rsid w:val="00FE0E3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5Exact0">
    <w:name w:val="Подпись к картинке (5) Exact"/>
    <w:basedOn w:val="a0"/>
    <w:rsid w:val="00FE0E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Exact1">
    <w:name w:val="Заголовок №5 Exact"/>
    <w:basedOn w:val="a0"/>
    <w:link w:val="5"/>
    <w:rsid w:val="00FE0E3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Exact2">
    <w:name w:val="Заголовок №5 + Малые прописные Exact"/>
    <w:basedOn w:val="5Exact1"/>
    <w:rsid w:val="00FE0E33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7Exact">
    <w:name w:val="Заголовок №7 Exact"/>
    <w:basedOn w:val="a0"/>
    <w:rsid w:val="00FE0E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32"/>
      <w:szCs w:val="32"/>
      <w:u w:val="none"/>
    </w:rPr>
  </w:style>
  <w:style w:type="character" w:customStyle="1" w:styleId="4Exact1">
    <w:name w:val="Основной текст (4) Exact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Exact">
    <w:name w:val="Подпись к картинке (6) Exact"/>
    <w:basedOn w:val="a0"/>
    <w:link w:val="6"/>
    <w:rsid w:val="00FE0E3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52Exact">
    <w:name w:val="Заголовок №5 (2) Exact"/>
    <w:basedOn w:val="a0"/>
    <w:link w:val="52"/>
    <w:rsid w:val="00FE0E3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2Exact">
    <w:name w:val="Заголовок №4 (2) Exact"/>
    <w:basedOn w:val="a0"/>
    <w:link w:val="420"/>
    <w:rsid w:val="00FE0E33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</w:rPr>
  </w:style>
  <w:style w:type="character" w:customStyle="1" w:styleId="62Exact">
    <w:name w:val="Заголовок №6 (2) Exact"/>
    <w:basedOn w:val="a0"/>
    <w:link w:val="62"/>
    <w:rsid w:val="00FE0E33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</w:rPr>
  </w:style>
  <w:style w:type="character" w:customStyle="1" w:styleId="9Candara105ptExact0">
    <w:name w:val="Основной текст (9) + Candara;10;5 pt;Курсив Exact"/>
    <w:basedOn w:val="9"/>
    <w:rsid w:val="00FE0E33"/>
    <w:rPr>
      <w:rFonts w:ascii="Candara" w:eastAsia="Candara" w:hAnsi="Candara" w:cs="Candara"/>
      <w:b w:val="0"/>
      <w:bCs w:val="0"/>
      <w:i/>
      <w:iCs/>
      <w:smallCaps w:val="0"/>
      <w:strike w:val="0"/>
      <w:sz w:val="21"/>
      <w:szCs w:val="21"/>
      <w:u w:val="single"/>
    </w:rPr>
  </w:style>
  <w:style w:type="character" w:customStyle="1" w:styleId="80">
    <w:name w:val="Заголовок №8_"/>
    <w:basedOn w:val="a0"/>
    <w:link w:val="81"/>
    <w:rsid w:val="00FE0E3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82pt">
    <w:name w:val="Заголовок №8 + Интервал 2 pt"/>
    <w:basedOn w:val="80"/>
    <w:rsid w:val="00FE0E33"/>
    <w:rPr>
      <w:rFonts w:ascii="Times New Roman" w:eastAsia="Times New Roman" w:hAnsi="Times New Roman" w:cs="Times New Roman"/>
      <w:b/>
      <w:bCs/>
      <w:color w:val="000000"/>
      <w:spacing w:val="4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">
    <w:name w:val="Основной текст (2)_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Полужирный;Интервал 3 pt"/>
    <w:basedOn w:val="22"/>
    <w:rsid w:val="00FE0E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5pt0pt">
    <w:name w:val="Основной текст (2) + 7;5 pt;Курсив;Интервал 0 pt"/>
    <w:basedOn w:val="22"/>
    <w:rsid w:val="00FE0E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a4">
    <w:name w:val="Колонтитул_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lang w:val="en-US" w:eastAsia="en-US" w:bidi="en-US"/>
    </w:rPr>
  </w:style>
  <w:style w:type="character" w:customStyle="1" w:styleId="a5">
    <w:name w:val="Колонтитул"/>
    <w:basedOn w:val="a4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43">
    <w:name w:val="Основной текст (4)_"/>
    <w:basedOn w:val="a0"/>
    <w:link w:val="44"/>
    <w:rsid w:val="00FE0E3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5pt">
    <w:name w:val="Колонтитул + 5;5 pt;Полужирный"/>
    <w:basedOn w:val="a4"/>
    <w:rsid w:val="00FE0E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7">
    <w:name w:val="Заголовок №7_"/>
    <w:basedOn w:val="a0"/>
    <w:link w:val="70"/>
    <w:rsid w:val="00FE0E33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7PalatinoLinotype25pt">
    <w:name w:val="Заголовок №7 + Palatino Linotype;25 pt;Не полужирный;Курсив"/>
    <w:basedOn w:val="7"/>
    <w:rsid w:val="00FE0E33"/>
    <w:rPr>
      <w:rFonts w:ascii="Palatino Linotype" w:eastAsia="Palatino Linotype" w:hAnsi="Palatino Linotype" w:cs="Palatino Linotype"/>
      <w:b/>
      <w:bCs/>
      <w:i/>
      <w:iCs/>
      <w:color w:val="000000"/>
      <w:w w:val="100"/>
      <w:position w:val="0"/>
      <w:sz w:val="50"/>
      <w:szCs w:val="50"/>
      <w:shd w:val="clear" w:color="auto" w:fill="FFFFFF"/>
      <w:lang w:val="ru-RU" w:eastAsia="ru-RU" w:bidi="ru-RU"/>
    </w:rPr>
  </w:style>
  <w:style w:type="character" w:customStyle="1" w:styleId="50">
    <w:name w:val="Основной текст (5)_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  <w:u w:val="none"/>
    </w:rPr>
  </w:style>
  <w:style w:type="character" w:customStyle="1" w:styleId="51">
    <w:name w:val="Основной текст (5)"/>
    <w:basedOn w:val="5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single"/>
      <w:lang w:val="ru-RU" w:eastAsia="ru-RU" w:bidi="ru-RU"/>
    </w:rPr>
  </w:style>
  <w:style w:type="character" w:customStyle="1" w:styleId="55pt0">
    <w:name w:val="Основной текст (5) + 5 pt;Курсив"/>
    <w:basedOn w:val="50"/>
    <w:rsid w:val="00FE0E3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0"/>
      <w:szCs w:val="10"/>
      <w:u w:val="single"/>
      <w:lang w:val="en-US" w:eastAsia="en-US" w:bidi="en-US"/>
    </w:rPr>
  </w:style>
  <w:style w:type="character" w:customStyle="1" w:styleId="60">
    <w:name w:val="Основной текст (6)_"/>
    <w:basedOn w:val="a0"/>
    <w:link w:val="61"/>
    <w:rsid w:val="00FE0E33"/>
    <w:rPr>
      <w:rFonts w:ascii="Times New Roman" w:eastAsia="Times New Roman" w:hAnsi="Times New Roman" w:cs="Times New Roman"/>
      <w:spacing w:val="-10"/>
      <w:sz w:val="20"/>
      <w:szCs w:val="20"/>
      <w:shd w:val="clear" w:color="auto" w:fill="FFFFFF"/>
    </w:rPr>
  </w:style>
  <w:style w:type="character" w:customStyle="1" w:styleId="71">
    <w:name w:val="Основной текст (7)_"/>
    <w:basedOn w:val="a0"/>
    <w:link w:val="74"/>
    <w:rsid w:val="00FE0E33"/>
    <w:rPr>
      <w:rFonts w:ascii="Times New Roman" w:eastAsia="Times New Roman" w:hAnsi="Times New Roman" w:cs="Times New Roman"/>
      <w:spacing w:val="40"/>
      <w:shd w:val="clear" w:color="auto" w:fill="FFFFFF"/>
    </w:rPr>
  </w:style>
  <w:style w:type="character" w:customStyle="1" w:styleId="75">
    <w:name w:val="Основной текст (7) + Малые прописные"/>
    <w:basedOn w:val="71"/>
    <w:rsid w:val="00FE0E33"/>
    <w:rPr>
      <w:rFonts w:ascii="Times New Roman" w:eastAsia="Times New Roman" w:hAnsi="Times New Roman" w:cs="Times New Roman"/>
      <w:smallCaps/>
      <w:color w:val="000000"/>
      <w:spacing w:val="4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pt">
    <w:name w:val="Колонтитул + 11 pt"/>
    <w:basedOn w:val="a4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8">
    <w:name w:val="Основной текст (8)_"/>
    <w:basedOn w:val="a0"/>
    <w:rsid w:val="00FE0E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5"/>
      <w:szCs w:val="15"/>
      <w:u w:val="none"/>
      <w:lang w:val="en-US" w:eastAsia="en-US" w:bidi="en-US"/>
    </w:rPr>
  </w:style>
  <w:style w:type="character" w:customStyle="1" w:styleId="82">
    <w:name w:val="Основной текст (8)"/>
    <w:basedOn w:val="8"/>
    <w:rsid w:val="00FE0E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5"/>
      <w:szCs w:val="15"/>
      <w:u w:val="single"/>
      <w:lang w:val="ru-RU" w:eastAsia="ru-RU" w:bidi="ru-RU"/>
    </w:rPr>
  </w:style>
  <w:style w:type="character" w:customStyle="1" w:styleId="413pt1pt">
    <w:name w:val="Основной текст (4) + 13 pt;Курсив;Интервал 1 pt"/>
    <w:basedOn w:val="43"/>
    <w:rsid w:val="00FE0E33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42pt">
    <w:name w:val="Основной текст (4) + Интервал 2 pt"/>
    <w:basedOn w:val="43"/>
    <w:rsid w:val="00FE0E33"/>
    <w:rPr>
      <w:rFonts w:ascii="Times New Roman" w:eastAsia="Times New Roman" w:hAnsi="Times New Roman" w:cs="Times New Roman"/>
      <w:color w:val="000000"/>
      <w:spacing w:val="40"/>
      <w:w w:val="100"/>
      <w:position w:val="0"/>
      <w:shd w:val="clear" w:color="auto" w:fill="FFFFFF"/>
      <w:lang w:val="ru-RU" w:eastAsia="ru-RU" w:bidi="ru-RU"/>
    </w:rPr>
  </w:style>
  <w:style w:type="character" w:customStyle="1" w:styleId="814pt0pt">
    <w:name w:val="Основной текст (8) + 14 pt;Не курсив;Интервал 0 pt"/>
    <w:basedOn w:val="8"/>
    <w:rsid w:val="00FE0E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10pt">
    <w:name w:val="Основной текст (2) + 10 pt"/>
    <w:basedOn w:val="22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3">
    <w:name w:val="Основной текст (3)_"/>
    <w:basedOn w:val="a0"/>
    <w:link w:val="34"/>
    <w:rsid w:val="00FE0E3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PalatinoLinotype95pt">
    <w:name w:val="Основной текст (2) + Palatino Linotype;9;5 pt"/>
    <w:basedOn w:val="22"/>
    <w:rsid w:val="00FE0E33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9">
    <w:name w:val="Основной текст (9)_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995pt">
    <w:name w:val="Основной текст (9) + 9;5 pt"/>
    <w:basedOn w:val="9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90">
    <w:name w:val="Основной текст (9)"/>
    <w:basedOn w:val="9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10">
    <w:name w:val="Основной текст (11)_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1">
    <w:name w:val="Основной текст (11)"/>
    <w:basedOn w:val="11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1114pt">
    <w:name w:val="Основной текст (11) + 14 pt"/>
    <w:basedOn w:val="11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pt">
    <w:name w:val="Основной текст (2) + Интервал 1 pt"/>
    <w:basedOn w:val="22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3">
    <w:name w:val="Заголовок №6_"/>
    <w:basedOn w:val="a0"/>
    <w:link w:val="64"/>
    <w:rsid w:val="00FE0E3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61pt">
    <w:name w:val="Заголовок №6 + Интервал 1 pt"/>
    <w:basedOn w:val="63"/>
    <w:rsid w:val="00FE0E33"/>
    <w:rPr>
      <w:rFonts w:ascii="Times New Roman" w:eastAsia="Times New Roman" w:hAnsi="Times New Roman" w:cs="Times New Roman"/>
      <w:color w:val="000000"/>
      <w:spacing w:val="3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60">
    <w:name w:val="Основной текст (16)_"/>
    <w:basedOn w:val="a0"/>
    <w:rsid w:val="00FE0E33"/>
    <w:rPr>
      <w:rFonts w:ascii="Candara" w:eastAsia="Candara" w:hAnsi="Candara" w:cs="Candar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61">
    <w:name w:val="Основной текст (16)"/>
    <w:basedOn w:val="160"/>
    <w:rsid w:val="00FE0E33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6TimesNewRoman45pt">
    <w:name w:val="Основной текст (16) + Times New Roman;4;5 pt;Не полужирный;Курсив;Малые прописные"/>
    <w:basedOn w:val="160"/>
    <w:rsid w:val="00FE0E33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0"/>
      <w:w w:val="100"/>
      <w:position w:val="0"/>
      <w:sz w:val="9"/>
      <w:szCs w:val="9"/>
      <w:u w:val="single"/>
      <w:lang w:val="en-US" w:eastAsia="en-US" w:bidi="en-US"/>
    </w:rPr>
  </w:style>
  <w:style w:type="character" w:customStyle="1" w:styleId="211pt">
    <w:name w:val="Основной текст (2) + 11 pt"/>
    <w:basedOn w:val="22"/>
    <w:uiPriority w:val="99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">
    <w:name w:val="Основной текст (2) + Малые прописные"/>
    <w:basedOn w:val="22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17">
    <w:name w:val="Основной текст (17)_"/>
    <w:basedOn w:val="a0"/>
    <w:link w:val="170"/>
    <w:rsid w:val="00FE0E33"/>
    <w:rPr>
      <w:rFonts w:ascii="Palatino Linotype" w:eastAsia="Palatino Linotype" w:hAnsi="Palatino Linotype" w:cs="Palatino Linotype"/>
      <w:spacing w:val="-10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FE0E33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  <w:lang w:val="en-US" w:bidi="en-US"/>
    </w:rPr>
  </w:style>
  <w:style w:type="character" w:customStyle="1" w:styleId="1417pt2pt">
    <w:name w:val="Основной текст (14) + 17 pt;Интервал 2 pt"/>
    <w:basedOn w:val="14"/>
    <w:rsid w:val="00FE0E33"/>
    <w:rPr>
      <w:rFonts w:ascii="Times New Roman" w:eastAsia="Times New Roman" w:hAnsi="Times New Roman" w:cs="Times New Roman"/>
      <w:color w:val="000000"/>
      <w:spacing w:val="40"/>
      <w:w w:val="100"/>
      <w:position w:val="0"/>
      <w:sz w:val="34"/>
      <w:szCs w:val="34"/>
      <w:shd w:val="clear" w:color="auto" w:fill="FFFFFF"/>
      <w:lang w:val="en-US" w:bidi="en-US"/>
    </w:rPr>
  </w:style>
  <w:style w:type="character" w:customStyle="1" w:styleId="144pt">
    <w:name w:val="Основной текст (14) + Интервал 4 pt"/>
    <w:basedOn w:val="14"/>
    <w:rsid w:val="00FE0E33"/>
    <w:rPr>
      <w:rFonts w:ascii="Times New Roman" w:eastAsia="Times New Roman" w:hAnsi="Times New Roman" w:cs="Times New Roman"/>
      <w:color w:val="000000"/>
      <w:spacing w:val="80"/>
      <w:w w:val="100"/>
      <w:position w:val="0"/>
      <w:sz w:val="36"/>
      <w:szCs w:val="36"/>
      <w:shd w:val="clear" w:color="auto" w:fill="FFFFFF"/>
      <w:lang w:val="en-US" w:bidi="en-US"/>
    </w:rPr>
  </w:style>
  <w:style w:type="character" w:customStyle="1" w:styleId="100">
    <w:name w:val="Основной текст (10)_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1">
    <w:name w:val="Основной текст (10)"/>
    <w:basedOn w:val="10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53">
    <w:name w:val="Подпись к картинке (5)_"/>
    <w:basedOn w:val="a0"/>
    <w:link w:val="54"/>
    <w:rsid w:val="00FE0E3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6">
    <w:name w:val="Подпись к картинке_"/>
    <w:basedOn w:val="a0"/>
    <w:link w:val="a7"/>
    <w:rsid w:val="00FE0E33"/>
    <w:rPr>
      <w:rFonts w:ascii="Times New Roman" w:eastAsia="Times New Roman" w:hAnsi="Times New Roman" w:cs="Times New Roman"/>
      <w:sz w:val="28"/>
      <w:szCs w:val="28"/>
      <w:shd w:val="clear" w:color="auto" w:fill="FFFFFF"/>
      <w:lang w:val="en-US" w:bidi="en-US"/>
    </w:rPr>
  </w:style>
  <w:style w:type="character" w:customStyle="1" w:styleId="25">
    <w:name w:val="Основной текст (2) + Полужирный"/>
    <w:basedOn w:val="22"/>
    <w:rsid w:val="00FE0E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7pt">
    <w:name w:val="Основной текст (2) + 17 pt"/>
    <w:basedOn w:val="22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6">
    <w:name w:val="Основной текст (2)"/>
    <w:basedOn w:val="22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0">
    <w:name w:val="Основной текст (2) + 11 pt;Малые прописные"/>
    <w:basedOn w:val="22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12pt2pt">
    <w:name w:val="Основной текст (2) + 12 pt;Интервал 2 pt"/>
    <w:basedOn w:val="22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">
    <w:name w:val="Основной текст (2) + 12 pt"/>
    <w:basedOn w:val="22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8">
    <w:name w:val="Подпись к таблице_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3pt1pt">
    <w:name w:val="Основной текст (2) + 13 pt;Курсив;Интервал 1 pt"/>
    <w:basedOn w:val="22"/>
    <w:rsid w:val="00FE0E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7">
    <w:name w:val="Подпись к таблице (2)_"/>
    <w:basedOn w:val="a0"/>
    <w:link w:val="28"/>
    <w:rsid w:val="00FE0E3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PalatinoLinotype12pt">
    <w:name w:val="Основной текст (2) + Palatino Linotype;12 pt"/>
    <w:basedOn w:val="22"/>
    <w:rsid w:val="00FE0E33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5pt">
    <w:name w:val="Основной текст (2) + 8;5 pt"/>
    <w:basedOn w:val="22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PalatinoLinotype4pt">
    <w:name w:val="Основной текст (2) + Palatino Linotype;4 pt"/>
    <w:basedOn w:val="22"/>
    <w:rsid w:val="00FE0E33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a9">
    <w:name w:val="Подпись к таблице"/>
    <w:basedOn w:val="a8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0pt">
    <w:name w:val="Колонтитул + 10 pt"/>
    <w:basedOn w:val="a4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34">
    <w:name w:val="Основной текст (3)"/>
    <w:basedOn w:val="a"/>
    <w:link w:val="33"/>
    <w:rsid w:val="00FE0E33"/>
    <w:pPr>
      <w:widowControl w:val="0"/>
      <w:shd w:val="clear" w:color="auto" w:fill="FFFFFF"/>
      <w:spacing w:after="0" w:line="0" w:lineRule="atLeast"/>
      <w:ind w:hanging="42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Подпись к картинке (2)"/>
    <w:basedOn w:val="a"/>
    <w:link w:val="2Exact0"/>
    <w:rsid w:val="00FE0E3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72">
    <w:name w:val="Заголовок №7 (2)"/>
    <w:basedOn w:val="a"/>
    <w:link w:val="72Exact"/>
    <w:rsid w:val="00FE0E33"/>
    <w:pPr>
      <w:widowControl w:val="0"/>
      <w:shd w:val="clear" w:color="auto" w:fill="FFFFFF"/>
      <w:spacing w:after="0" w:line="0" w:lineRule="atLeast"/>
      <w:outlineLvl w:val="6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3">
    <w:name w:val="Заголовок №7 (3)"/>
    <w:basedOn w:val="a"/>
    <w:link w:val="73Exact"/>
    <w:rsid w:val="00FE0E33"/>
    <w:pPr>
      <w:widowControl w:val="0"/>
      <w:shd w:val="clear" w:color="auto" w:fill="FFFFFF"/>
      <w:spacing w:after="0" w:line="0" w:lineRule="atLeast"/>
      <w:outlineLvl w:val="6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7">
    <w:name w:val="Подпись к картинке"/>
    <w:basedOn w:val="a"/>
    <w:link w:val="a6"/>
    <w:rsid w:val="00FE0E3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  <w:lang w:val="en-US" w:bidi="en-US"/>
    </w:rPr>
  </w:style>
  <w:style w:type="paragraph" w:customStyle="1" w:styleId="31">
    <w:name w:val="Подпись к картинке (3)"/>
    <w:basedOn w:val="a"/>
    <w:link w:val="3Exact0"/>
    <w:rsid w:val="00FE0E33"/>
    <w:pPr>
      <w:widowControl w:val="0"/>
      <w:shd w:val="clear" w:color="auto" w:fill="FFFFFF"/>
      <w:spacing w:after="0" w:line="0" w:lineRule="atLeast"/>
    </w:pPr>
    <w:rPr>
      <w:rFonts w:ascii="Palatino Linotype" w:eastAsia="Palatino Linotype" w:hAnsi="Palatino Linotype" w:cs="Palatino Linotype"/>
      <w:i/>
      <w:iCs/>
      <w:sz w:val="19"/>
      <w:szCs w:val="19"/>
    </w:rPr>
  </w:style>
  <w:style w:type="paragraph" w:customStyle="1" w:styleId="12">
    <w:name w:val="Основной текст (12)"/>
    <w:basedOn w:val="a"/>
    <w:link w:val="12Exact"/>
    <w:rsid w:val="00FE0E33"/>
    <w:pPr>
      <w:widowControl w:val="0"/>
      <w:shd w:val="clear" w:color="auto" w:fill="FFFFFF"/>
      <w:spacing w:after="0" w:line="0" w:lineRule="atLeast"/>
    </w:pPr>
    <w:rPr>
      <w:rFonts w:ascii="Palatino Linotype" w:eastAsia="Palatino Linotype" w:hAnsi="Palatino Linotype" w:cs="Palatino Linotype"/>
      <w:sz w:val="19"/>
      <w:szCs w:val="19"/>
    </w:rPr>
  </w:style>
  <w:style w:type="paragraph" w:customStyle="1" w:styleId="23">
    <w:name w:val="Заголовок №2"/>
    <w:basedOn w:val="a"/>
    <w:link w:val="2Exact1"/>
    <w:rsid w:val="00FE0E33"/>
    <w:pPr>
      <w:widowControl w:val="0"/>
      <w:shd w:val="clear" w:color="auto" w:fill="FFFFFF"/>
      <w:spacing w:after="0" w:line="0" w:lineRule="atLeast"/>
      <w:outlineLvl w:val="1"/>
    </w:pPr>
    <w:rPr>
      <w:rFonts w:ascii="Consolas" w:eastAsia="Consolas" w:hAnsi="Consolas" w:cs="Consolas"/>
      <w:spacing w:val="-120"/>
      <w:sz w:val="80"/>
      <w:szCs w:val="80"/>
      <w:lang w:val="en-US" w:bidi="en-US"/>
    </w:rPr>
  </w:style>
  <w:style w:type="paragraph" w:customStyle="1" w:styleId="13">
    <w:name w:val="Основной текст (13)"/>
    <w:basedOn w:val="a"/>
    <w:link w:val="13Exact"/>
    <w:rsid w:val="00FE0E3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10"/>
      <w:sz w:val="14"/>
      <w:szCs w:val="14"/>
      <w:lang w:val="en-US" w:bidi="en-US"/>
    </w:rPr>
  </w:style>
  <w:style w:type="paragraph" w:customStyle="1" w:styleId="32">
    <w:name w:val="Заголовок №3"/>
    <w:basedOn w:val="a"/>
    <w:link w:val="3Exact1"/>
    <w:rsid w:val="00FE0E33"/>
    <w:pPr>
      <w:widowControl w:val="0"/>
      <w:shd w:val="clear" w:color="auto" w:fill="FFFFFF"/>
      <w:spacing w:after="0" w:line="0" w:lineRule="atLeast"/>
      <w:outlineLvl w:val="2"/>
    </w:pPr>
    <w:rPr>
      <w:rFonts w:ascii="Consolas" w:eastAsia="Consolas" w:hAnsi="Consolas" w:cs="Consolas"/>
      <w:spacing w:val="-120"/>
      <w:sz w:val="80"/>
      <w:szCs w:val="80"/>
      <w:lang w:val="en-US" w:bidi="en-US"/>
    </w:rPr>
  </w:style>
  <w:style w:type="paragraph" w:customStyle="1" w:styleId="41">
    <w:name w:val="Заголовок №4"/>
    <w:basedOn w:val="a"/>
    <w:link w:val="4Exact"/>
    <w:rsid w:val="00FE0E33"/>
    <w:pPr>
      <w:widowControl w:val="0"/>
      <w:shd w:val="clear" w:color="auto" w:fill="FFFFFF"/>
      <w:spacing w:after="0" w:line="0" w:lineRule="atLeast"/>
      <w:outlineLvl w:val="3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40">
    <w:name w:val="Основной текст (14)"/>
    <w:basedOn w:val="a"/>
    <w:link w:val="14"/>
    <w:rsid w:val="00FE0E3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20"/>
      <w:sz w:val="36"/>
      <w:szCs w:val="36"/>
      <w:lang w:val="en-US" w:bidi="en-US"/>
    </w:rPr>
  </w:style>
  <w:style w:type="paragraph" w:customStyle="1" w:styleId="15">
    <w:name w:val="Основной текст (15)"/>
    <w:basedOn w:val="a"/>
    <w:link w:val="15Exact"/>
    <w:rsid w:val="00FE0E33"/>
    <w:pPr>
      <w:widowControl w:val="0"/>
      <w:shd w:val="clear" w:color="auto" w:fill="FFFFFF"/>
      <w:spacing w:after="0" w:line="0" w:lineRule="atLeast"/>
    </w:pPr>
    <w:rPr>
      <w:rFonts w:ascii="Palatino Linotype" w:eastAsia="Palatino Linotype" w:hAnsi="Palatino Linotype" w:cs="Palatino Linotype"/>
      <w:i/>
      <w:iCs/>
      <w:sz w:val="19"/>
      <w:szCs w:val="19"/>
    </w:rPr>
  </w:style>
  <w:style w:type="paragraph" w:customStyle="1" w:styleId="16">
    <w:name w:val="Заголовок №1"/>
    <w:basedOn w:val="a"/>
    <w:link w:val="1Exact"/>
    <w:rsid w:val="00FE0E33"/>
    <w:pPr>
      <w:widowControl w:val="0"/>
      <w:shd w:val="clear" w:color="auto" w:fill="FFFFFF"/>
      <w:spacing w:after="0" w:line="0" w:lineRule="atLeast"/>
      <w:outlineLvl w:val="0"/>
    </w:pPr>
    <w:rPr>
      <w:rFonts w:ascii="Times New Roman" w:eastAsia="Times New Roman" w:hAnsi="Times New Roman" w:cs="Times New Roman"/>
      <w:sz w:val="34"/>
      <w:szCs w:val="34"/>
      <w:lang w:val="en-US" w:bidi="en-US"/>
    </w:rPr>
  </w:style>
  <w:style w:type="paragraph" w:customStyle="1" w:styleId="42">
    <w:name w:val="Подпись к картинке (4)"/>
    <w:basedOn w:val="a"/>
    <w:link w:val="4Exact0"/>
    <w:rsid w:val="00FE0E3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4">
    <w:name w:val="Подпись к картинке (5)"/>
    <w:basedOn w:val="a"/>
    <w:link w:val="53"/>
    <w:rsid w:val="00FE0E3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">
    <w:name w:val="Заголовок №5"/>
    <w:basedOn w:val="a"/>
    <w:link w:val="5Exact1"/>
    <w:rsid w:val="00FE0E33"/>
    <w:pPr>
      <w:widowControl w:val="0"/>
      <w:shd w:val="clear" w:color="auto" w:fill="FFFFFF"/>
      <w:spacing w:after="0" w:line="0" w:lineRule="atLeast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0">
    <w:name w:val="Заголовок №7"/>
    <w:basedOn w:val="a"/>
    <w:link w:val="7"/>
    <w:rsid w:val="00FE0E33"/>
    <w:pPr>
      <w:widowControl w:val="0"/>
      <w:shd w:val="clear" w:color="auto" w:fill="FFFFFF"/>
      <w:spacing w:before="540" w:after="0" w:line="0" w:lineRule="atLeast"/>
      <w:jc w:val="both"/>
      <w:outlineLvl w:val="6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44">
    <w:name w:val="Основной текст (4)"/>
    <w:basedOn w:val="a"/>
    <w:link w:val="43"/>
    <w:rsid w:val="00FE0E33"/>
    <w:pPr>
      <w:widowControl w:val="0"/>
      <w:shd w:val="clear" w:color="auto" w:fill="FFFFFF"/>
      <w:spacing w:before="420" w:after="420" w:line="0" w:lineRule="atLeast"/>
    </w:pPr>
    <w:rPr>
      <w:rFonts w:ascii="Times New Roman" w:eastAsia="Times New Roman" w:hAnsi="Times New Roman" w:cs="Times New Roman"/>
    </w:rPr>
  </w:style>
  <w:style w:type="paragraph" w:customStyle="1" w:styleId="6">
    <w:name w:val="Подпись к картинке (6)"/>
    <w:basedOn w:val="a"/>
    <w:link w:val="6Exact"/>
    <w:rsid w:val="00FE0E3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2">
    <w:name w:val="Заголовок №5 (2)"/>
    <w:basedOn w:val="a"/>
    <w:link w:val="52Exact"/>
    <w:rsid w:val="00FE0E33"/>
    <w:pPr>
      <w:widowControl w:val="0"/>
      <w:shd w:val="clear" w:color="auto" w:fill="FFFFFF"/>
      <w:spacing w:after="0" w:line="0" w:lineRule="atLeast"/>
      <w:outlineLvl w:val="4"/>
    </w:pPr>
    <w:rPr>
      <w:rFonts w:ascii="Times New Roman" w:eastAsia="Times New Roman" w:hAnsi="Times New Roman" w:cs="Times New Roman"/>
    </w:rPr>
  </w:style>
  <w:style w:type="paragraph" w:customStyle="1" w:styleId="420">
    <w:name w:val="Заголовок №4 (2)"/>
    <w:basedOn w:val="a"/>
    <w:link w:val="42Exact"/>
    <w:rsid w:val="00FE0E33"/>
    <w:pPr>
      <w:widowControl w:val="0"/>
      <w:shd w:val="clear" w:color="auto" w:fill="FFFFFF"/>
      <w:spacing w:after="0" w:line="0" w:lineRule="atLeast"/>
      <w:outlineLvl w:val="3"/>
    </w:pPr>
    <w:rPr>
      <w:rFonts w:ascii="Times New Roman" w:eastAsia="Times New Roman" w:hAnsi="Times New Roman" w:cs="Times New Roman"/>
      <w:spacing w:val="20"/>
      <w:sz w:val="36"/>
      <w:szCs w:val="36"/>
    </w:rPr>
  </w:style>
  <w:style w:type="paragraph" w:customStyle="1" w:styleId="62">
    <w:name w:val="Заголовок №6 (2)"/>
    <w:basedOn w:val="a"/>
    <w:link w:val="62Exact"/>
    <w:rsid w:val="00FE0E33"/>
    <w:pPr>
      <w:widowControl w:val="0"/>
      <w:shd w:val="clear" w:color="auto" w:fill="FFFFFF"/>
      <w:spacing w:after="0" w:line="0" w:lineRule="atLeast"/>
      <w:outlineLvl w:val="5"/>
    </w:pPr>
    <w:rPr>
      <w:rFonts w:ascii="Times New Roman" w:eastAsia="Times New Roman" w:hAnsi="Times New Roman" w:cs="Times New Roman"/>
      <w:spacing w:val="20"/>
      <w:sz w:val="36"/>
      <w:szCs w:val="36"/>
    </w:rPr>
  </w:style>
  <w:style w:type="paragraph" w:customStyle="1" w:styleId="81">
    <w:name w:val="Заголовок №8"/>
    <w:basedOn w:val="a"/>
    <w:link w:val="80"/>
    <w:rsid w:val="00FE0E33"/>
    <w:pPr>
      <w:widowControl w:val="0"/>
      <w:shd w:val="clear" w:color="auto" w:fill="FFFFFF"/>
      <w:spacing w:after="300" w:line="320" w:lineRule="exact"/>
      <w:jc w:val="center"/>
      <w:outlineLvl w:val="7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1">
    <w:name w:val="Основной текст (6)"/>
    <w:basedOn w:val="a"/>
    <w:link w:val="60"/>
    <w:rsid w:val="00FE0E33"/>
    <w:pPr>
      <w:widowControl w:val="0"/>
      <w:shd w:val="clear" w:color="auto" w:fill="FFFFFF"/>
      <w:spacing w:before="60" w:after="420" w:line="0" w:lineRule="atLeast"/>
    </w:pPr>
    <w:rPr>
      <w:rFonts w:ascii="Times New Roman" w:eastAsia="Times New Roman" w:hAnsi="Times New Roman" w:cs="Times New Roman"/>
      <w:spacing w:val="-10"/>
      <w:sz w:val="20"/>
      <w:szCs w:val="20"/>
    </w:rPr>
  </w:style>
  <w:style w:type="paragraph" w:customStyle="1" w:styleId="74">
    <w:name w:val="Основной текст (7)"/>
    <w:basedOn w:val="a"/>
    <w:link w:val="71"/>
    <w:rsid w:val="00FE0E33"/>
    <w:pPr>
      <w:widowControl w:val="0"/>
      <w:shd w:val="clear" w:color="auto" w:fill="FFFFFF"/>
      <w:spacing w:before="540" w:after="0" w:line="0" w:lineRule="atLeast"/>
      <w:jc w:val="center"/>
    </w:pPr>
    <w:rPr>
      <w:rFonts w:ascii="Times New Roman" w:eastAsia="Times New Roman" w:hAnsi="Times New Roman" w:cs="Times New Roman"/>
      <w:spacing w:val="40"/>
    </w:rPr>
  </w:style>
  <w:style w:type="paragraph" w:customStyle="1" w:styleId="64">
    <w:name w:val="Заголовок №6"/>
    <w:basedOn w:val="a"/>
    <w:link w:val="63"/>
    <w:rsid w:val="00FE0E33"/>
    <w:pPr>
      <w:widowControl w:val="0"/>
      <w:shd w:val="clear" w:color="auto" w:fill="FFFFFF"/>
      <w:spacing w:before="600" w:after="0" w:line="0" w:lineRule="atLeast"/>
      <w:jc w:val="center"/>
      <w:outlineLvl w:val="5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70">
    <w:name w:val="Основной текст (17)"/>
    <w:basedOn w:val="a"/>
    <w:link w:val="17"/>
    <w:rsid w:val="00FE0E33"/>
    <w:pPr>
      <w:widowControl w:val="0"/>
      <w:shd w:val="clear" w:color="auto" w:fill="FFFFFF"/>
      <w:spacing w:before="480" w:after="660" w:line="0" w:lineRule="atLeast"/>
      <w:jc w:val="both"/>
    </w:pPr>
    <w:rPr>
      <w:rFonts w:ascii="Palatino Linotype" w:eastAsia="Palatino Linotype" w:hAnsi="Palatino Linotype" w:cs="Palatino Linotype"/>
      <w:spacing w:val="-10"/>
    </w:rPr>
  </w:style>
  <w:style w:type="paragraph" w:customStyle="1" w:styleId="28">
    <w:name w:val="Подпись к таблице (2)"/>
    <w:basedOn w:val="a"/>
    <w:link w:val="27"/>
    <w:rsid w:val="00FE0E3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735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35742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99"/>
    <w:qFormat/>
    <w:rsid w:val="009B5C9D"/>
    <w:pPr>
      <w:ind w:left="720"/>
      <w:contextualSpacing/>
    </w:pPr>
  </w:style>
  <w:style w:type="paragraph" w:styleId="ad">
    <w:name w:val="footer"/>
    <w:basedOn w:val="a"/>
    <w:link w:val="ae"/>
    <w:uiPriority w:val="99"/>
    <w:unhideWhenUsed/>
    <w:rsid w:val="006F6C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F6C65"/>
  </w:style>
  <w:style w:type="table" w:styleId="af">
    <w:name w:val="Table Grid"/>
    <w:basedOn w:val="a1"/>
    <w:uiPriority w:val="59"/>
    <w:rsid w:val="002E32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A02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A02F75"/>
  </w:style>
  <w:style w:type="character" w:customStyle="1" w:styleId="10">
    <w:name w:val="Заголовок 1 Знак"/>
    <w:basedOn w:val="a0"/>
    <w:link w:val="1"/>
    <w:rsid w:val="00523559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numbering" w:customStyle="1" w:styleId="29">
    <w:name w:val="Нет списка2"/>
    <w:next w:val="a2"/>
    <w:uiPriority w:val="99"/>
    <w:semiHidden/>
    <w:unhideWhenUsed/>
    <w:rsid w:val="00523559"/>
  </w:style>
  <w:style w:type="paragraph" w:styleId="af2">
    <w:name w:val="Body Text"/>
    <w:basedOn w:val="a"/>
    <w:link w:val="af3"/>
    <w:rsid w:val="0052355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rsid w:val="005235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8">
    <w:name w:val="Сетка таблицы1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 Indent"/>
    <w:basedOn w:val="a"/>
    <w:link w:val="af5"/>
    <w:uiPriority w:val="99"/>
    <w:unhideWhenUsed/>
    <w:rsid w:val="00523559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5235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a">
    <w:name w:val="Body Text 2"/>
    <w:basedOn w:val="a"/>
    <w:link w:val="2b"/>
    <w:rsid w:val="0052355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b">
    <w:name w:val="Основной текст 2 Знак"/>
    <w:basedOn w:val="a0"/>
    <w:link w:val="2a"/>
    <w:rsid w:val="005235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2">
    <w:name w:val="Сетка таблицы11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c">
    <w:name w:val="Сетка таблицы2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">
    <w:name w:val="Сетка таблицы5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">
    <w:name w:val="Сетка таблицы6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Сетка таблицы7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Сетка таблицы17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54D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6">
    <w:name w:val="Font Style16"/>
    <w:uiPriority w:val="99"/>
    <w:rsid w:val="00E54DA6"/>
    <w:rPr>
      <w:rFonts w:ascii="Times New Roman" w:hAnsi="Times New Roman" w:cs="Times New Roman" w:hint="default"/>
      <w:sz w:val="22"/>
      <w:szCs w:val="22"/>
    </w:rPr>
  </w:style>
  <w:style w:type="character" w:customStyle="1" w:styleId="20">
    <w:name w:val="Заголовок 2 Знак"/>
    <w:basedOn w:val="a0"/>
    <w:link w:val="2"/>
    <w:rsid w:val="00390A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90A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90A8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36">
    <w:name w:val="Нет списка3"/>
    <w:next w:val="a2"/>
    <w:uiPriority w:val="99"/>
    <w:semiHidden/>
    <w:unhideWhenUsed/>
    <w:rsid w:val="00390A83"/>
  </w:style>
  <w:style w:type="numbering" w:customStyle="1" w:styleId="113">
    <w:name w:val="Нет списка11"/>
    <w:next w:val="a2"/>
    <w:uiPriority w:val="99"/>
    <w:semiHidden/>
    <w:unhideWhenUsed/>
    <w:rsid w:val="00390A83"/>
  </w:style>
  <w:style w:type="paragraph" w:customStyle="1" w:styleId="FR1">
    <w:name w:val="FR1"/>
    <w:rsid w:val="00390A83"/>
    <w:pPr>
      <w:widowControl w:val="0"/>
      <w:spacing w:before="180" w:after="0" w:line="320" w:lineRule="auto"/>
      <w:jc w:val="center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0A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styleId="af6">
    <w:name w:val="page number"/>
    <w:basedOn w:val="a0"/>
    <w:rsid w:val="00390A83"/>
  </w:style>
  <w:style w:type="table" w:customStyle="1" w:styleId="210">
    <w:name w:val="Сетка таблицы21"/>
    <w:basedOn w:val="a1"/>
    <w:next w:val="af"/>
    <w:uiPriority w:val="59"/>
    <w:rsid w:val="00390A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Знак"/>
    <w:basedOn w:val="a"/>
    <w:uiPriority w:val="99"/>
    <w:rsid w:val="00390A8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numbering" w:customStyle="1" w:styleId="1110">
    <w:name w:val="Нет списка111"/>
    <w:next w:val="a2"/>
    <w:uiPriority w:val="99"/>
    <w:semiHidden/>
    <w:unhideWhenUsed/>
    <w:rsid w:val="00390A83"/>
  </w:style>
  <w:style w:type="character" w:styleId="af8">
    <w:name w:val="FollowedHyperlink"/>
    <w:uiPriority w:val="99"/>
    <w:semiHidden/>
    <w:unhideWhenUsed/>
    <w:rsid w:val="00390A83"/>
    <w:rPr>
      <w:color w:val="800080"/>
      <w:u w:val="single"/>
    </w:rPr>
  </w:style>
  <w:style w:type="paragraph" w:styleId="af9">
    <w:name w:val="footnote text"/>
    <w:basedOn w:val="a"/>
    <w:link w:val="afa"/>
    <w:uiPriority w:val="99"/>
    <w:semiHidden/>
    <w:unhideWhenUsed/>
    <w:rsid w:val="00390A83"/>
    <w:pPr>
      <w:spacing w:after="160" w:line="25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390A83"/>
    <w:rPr>
      <w:rFonts w:ascii="Calibri" w:eastAsia="Calibri" w:hAnsi="Calibri" w:cs="Times New Roman"/>
      <w:sz w:val="20"/>
      <w:szCs w:val="20"/>
    </w:rPr>
  </w:style>
  <w:style w:type="paragraph" w:customStyle="1" w:styleId="ConsPlusNonformat">
    <w:name w:val="ConsPlusNonformat"/>
    <w:uiPriority w:val="99"/>
    <w:rsid w:val="00390A8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90A8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390A8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390A8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8"/>
      <w:szCs w:val="28"/>
      <w:lang w:eastAsia="ru-RU"/>
    </w:rPr>
  </w:style>
  <w:style w:type="paragraph" w:customStyle="1" w:styleId="ConsPlusJurTerm">
    <w:name w:val="ConsPlusJurTerm"/>
    <w:uiPriority w:val="99"/>
    <w:rsid w:val="00390A8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6"/>
      <w:szCs w:val="26"/>
      <w:lang w:eastAsia="ru-RU"/>
    </w:rPr>
  </w:style>
  <w:style w:type="character" w:styleId="afb">
    <w:name w:val="footnote reference"/>
    <w:uiPriority w:val="99"/>
    <w:semiHidden/>
    <w:unhideWhenUsed/>
    <w:rsid w:val="00390A83"/>
    <w:rPr>
      <w:vertAlign w:val="superscript"/>
    </w:rPr>
  </w:style>
  <w:style w:type="table" w:customStyle="1" w:styleId="1100">
    <w:name w:val="Сетка таблицы110"/>
    <w:basedOn w:val="a1"/>
    <w:next w:val="af"/>
    <w:uiPriority w:val="99"/>
    <w:rsid w:val="00390A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99"/>
    <w:rsid w:val="00390A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99"/>
    <w:rsid w:val="00390A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"/>
    <w:uiPriority w:val="99"/>
    <w:rsid w:val="00390A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Placeholder Text"/>
    <w:basedOn w:val="a0"/>
    <w:uiPriority w:val="99"/>
    <w:semiHidden/>
    <w:rsid w:val="00390A83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390A83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paragraph" w:customStyle="1" w:styleId="afd">
    <w:name w:val="Содержимое таблицы"/>
    <w:basedOn w:val="a"/>
    <w:uiPriority w:val="99"/>
    <w:rsid w:val="00390A8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390A83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e">
    <w:name w:val="Основной текст_"/>
    <w:link w:val="1a"/>
    <w:uiPriority w:val="99"/>
    <w:locked/>
    <w:rsid w:val="00390A83"/>
    <w:rPr>
      <w:sz w:val="18"/>
      <w:shd w:val="clear" w:color="auto" w:fill="FFFFFF"/>
    </w:rPr>
  </w:style>
  <w:style w:type="paragraph" w:customStyle="1" w:styleId="1a">
    <w:name w:val="Основной текст1"/>
    <w:basedOn w:val="a"/>
    <w:link w:val="afe"/>
    <w:uiPriority w:val="99"/>
    <w:rsid w:val="00390A83"/>
    <w:pPr>
      <w:widowControl w:val="0"/>
      <w:shd w:val="clear" w:color="auto" w:fill="FFFFFF"/>
      <w:spacing w:after="0" w:line="203" w:lineRule="exact"/>
      <w:jc w:val="right"/>
    </w:pPr>
    <w:rPr>
      <w:sz w:val="18"/>
    </w:rPr>
  </w:style>
  <w:style w:type="character" w:styleId="aff">
    <w:name w:val="annotation reference"/>
    <w:basedOn w:val="a0"/>
    <w:uiPriority w:val="99"/>
    <w:semiHidden/>
    <w:unhideWhenUsed/>
    <w:rsid w:val="00390A83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390A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390A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26">
    <w:name w:val="Style26"/>
    <w:basedOn w:val="a"/>
    <w:uiPriority w:val="99"/>
    <w:rsid w:val="00390A83"/>
    <w:pPr>
      <w:widowControl w:val="0"/>
      <w:autoSpaceDE w:val="0"/>
      <w:autoSpaceDN w:val="0"/>
      <w:adjustRightInd w:val="0"/>
      <w:spacing w:after="0" w:line="245" w:lineRule="exact"/>
      <w:ind w:firstLine="93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Normal (Web)"/>
    <w:basedOn w:val="a"/>
    <w:uiPriority w:val="99"/>
    <w:unhideWhenUsed/>
    <w:rsid w:val="00390A83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13pt">
    <w:name w:val="Основной текст (2) + 13 pt;Полужирный"/>
    <w:basedOn w:val="a0"/>
    <w:rsid w:val="00390A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2d">
    <w:name w:val="Body Text Indent 2"/>
    <w:basedOn w:val="a"/>
    <w:link w:val="2e"/>
    <w:unhideWhenUsed/>
    <w:rsid w:val="00390A83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e">
    <w:name w:val="Основной текст с отступом 2 Знак"/>
    <w:basedOn w:val="a0"/>
    <w:link w:val="2d"/>
    <w:rsid w:val="00390A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No Spacing"/>
    <w:uiPriority w:val="1"/>
    <w:qFormat/>
    <w:rsid w:val="00390A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f4">
    <w:name w:val="line number"/>
    <w:basedOn w:val="a0"/>
    <w:uiPriority w:val="99"/>
    <w:semiHidden/>
    <w:unhideWhenUsed/>
    <w:rsid w:val="00390A83"/>
  </w:style>
  <w:style w:type="paragraph" w:styleId="aff5">
    <w:name w:val="annotation subject"/>
    <w:basedOn w:val="aff0"/>
    <w:next w:val="aff0"/>
    <w:link w:val="aff6"/>
    <w:uiPriority w:val="99"/>
    <w:semiHidden/>
    <w:unhideWhenUsed/>
    <w:rsid w:val="00390A83"/>
    <w:rPr>
      <w:b/>
      <w:bCs/>
    </w:rPr>
  </w:style>
  <w:style w:type="character" w:customStyle="1" w:styleId="aff6">
    <w:name w:val="Тема примечания Знак"/>
    <w:basedOn w:val="aff1"/>
    <w:link w:val="aff5"/>
    <w:uiPriority w:val="99"/>
    <w:semiHidden/>
    <w:rsid w:val="00390A8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510">
    <w:name w:val="Сетка таблицы51"/>
    <w:basedOn w:val="a1"/>
    <w:next w:val="af"/>
    <w:uiPriority w:val="59"/>
    <w:rsid w:val="00390A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2355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90A83"/>
    <w:pPr>
      <w:keepNext/>
      <w:spacing w:after="0" w:line="240" w:lineRule="auto"/>
      <w:ind w:right="-521" w:hanging="567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90A83"/>
    <w:pPr>
      <w:keepNext/>
      <w:spacing w:after="0" w:line="240" w:lineRule="auto"/>
      <w:ind w:right="-521"/>
      <w:jc w:val="both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390A83"/>
    <w:pPr>
      <w:keepNext/>
      <w:suppressAutoHyphens/>
      <w:autoSpaceDE w:val="0"/>
      <w:autoSpaceDN w:val="0"/>
      <w:adjustRightInd w:val="0"/>
      <w:spacing w:after="266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E0E33"/>
  </w:style>
  <w:style w:type="character" w:styleId="a3">
    <w:name w:val="Hyperlink"/>
    <w:basedOn w:val="a0"/>
    <w:uiPriority w:val="99"/>
    <w:rsid w:val="00FE0E33"/>
    <w:rPr>
      <w:color w:val="0066CC"/>
      <w:u w:val="single"/>
    </w:rPr>
  </w:style>
  <w:style w:type="character" w:customStyle="1" w:styleId="2Exact">
    <w:name w:val="Основной текст (2) Exact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Exact">
    <w:name w:val="Основной текст (3) Exact"/>
    <w:basedOn w:val="a0"/>
    <w:rsid w:val="00FE0E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Подпись к картинке (2) Exact"/>
    <w:basedOn w:val="a0"/>
    <w:link w:val="21"/>
    <w:rsid w:val="00FE0E33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5Exact">
    <w:name w:val="Основной текст (5) Exact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  <w:u w:val="none"/>
    </w:rPr>
  </w:style>
  <w:style w:type="character" w:customStyle="1" w:styleId="72Exact">
    <w:name w:val="Заголовок №7 (2) Exact"/>
    <w:basedOn w:val="a0"/>
    <w:link w:val="72"/>
    <w:rsid w:val="00FE0E3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9Exact">
    <w:name w:val="Основной текст (9) Exact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ptExact">
    <w:name w:val="Основной текст (2) + Малые прописные;Интервал 1 pt Exact"/>
    <w:basedOn w:val="22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30"/>
      <w:sz w:val="28"/>
      <w:szCs w:val="28"/>
      <w:u w:val="none"/>
      <w:lang w:val="en-US" w:eastAsia="en-US" w:bidi="en-US"/>
    </w:rPr>
  </w:style>
  <w:style w:type="character" w:customStyle="1" w:styleId="73Exact">
    <w:name w:val="Заголовок №7 (3) Exact"/>
    <w:basedOn w:val="a0"/>
    <w:link w:val="73"/>
    <w:rsid w:val="00FE0E33"/>
    <w:rPr>
      <w:rFonts w:ascii="Times New Roman" w:eastAsia="Times New Roman" w:hAnsi="Times New Roman" w:cs="Times New Roman"/>
      <w:sz w:val="34"/>
      <w:szCs w:val="34"/>
      <w:shd w:val="clear" w:color="auto" w:fill="FFFFFF"/>
    </w:rPr>
  </w:style>
  <w:style w:type="character" w:customStyle="1" w:styleId="10Exact">
    <w:name w:val="Основной текст (10) Exact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Candara105ptExact">
    <w:name w:val="Основной текст (10) + Candara;10;5 pt Exact"/>
    <w:basedOn w:val="100"/>
    <w:rsid w:val="00FE0E33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0PalatinoLinotype95ptExact">
    <w:name w:val="Основной текст (10) + Palatino Linotype;9;5 pt;Курсив Exact"/>
    <w:basedOn w:val="100"/>
    <w:rsid w:val="00FE0E33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Exact">
    <w:name w:val="Подпись к картинке Exact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Подпись к картинке (3) Exact"/>
    <w:basedOn w:val="a0"/>
    <w:link w:val="31"/>
    <w:rsid w:val="00FE0E33"/>
    <w:rPr>
      <w:rFonts w:ascii="Palatino Linotype" w:eastAsia="Palatino Linotype" w:hAnsi="Palatino Linotype" w:cs="Palatino Linotype"/>
      <w:i/>
      <w:iCs/>
      <w:sz w:val="19"/>
      <w:szCs w:val="19"/>
      <w:shd w:val="clear" w:color="auto" w:fill="FFFFFF"/>
    </w:rPr>
  </w:style>
  <w:style w:type="character" w:customStyle="1" w:styleId="8Exact">
    <w:name w:val="Основной текст (8) Exact"/>
    <w:basedOn w:val="a0"/>
    <w:rsid w:val="00FE0E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5"/>
      <w:szCs w:val="15"/>
      <w:u w:val="none"/>
    </w:rPr>
  </w:style>
  <w:style w:type="character" w:customStyle="1" w:styleId="814pt0ptExact">
    <w:name w:val="Основной текст (8) + 14 pt;Не курсив;Интервал 0 pt Exact"/>
    <w:basedOn w:val="8"/>
    <w:rsid w:val="00FE0E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  <w:u w:val="none"/>
      <w:lang w:val="ru-RU" w:eastAsia="ru-RU" w:bidi="ru-RU"/>
    </w:rPr>
  </w:style>
  <w:style w:type="character" w:customStyle="1" w:styleId="11Exact">
    <w:name w:val="Основной текст (11) Exact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9Candara105ptExact">
    <w:name w:val="Основной текст (9) + Candara;10;5 pt Exact"/>
    <w:basedOn w:val="9"/>
    <w:rsid w:val="00FE0E33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Exact">
    <w:name w:val="Основной текст (12) Exact"/>
    <w:basedOn w:val="a0"/>
    <w:link w:val="12"/>
    <w:rsid w:val="00FE0E33"/>
    <w:rPr>
      <w:rFonts w:ascii="Palatino Linotype" w:eastAsia="Palatino Linotype" w:hAnsi="Palatino Linotype" w:cs="Palatino Linotype"/>
      <w:sz w:val="19"/>
      <w:szCs w:val="19"/>
      <w:shd w:val="clear" w:color="auto" w:fill="FFFFFF"/>
    </w:rPr>
  </w:style>
  <w:style w:type="character" w:customStyle="1" w:styleId="2Exact1">
    <w:name w:val="Заголовок №2 Exact"/>
    <w:basedOn w:val="a0"/>
    <w:link w:val="23"/>
    <w:rsid w:val="00FE0E33"/>
    <w:rPr>
      <w:rFonts w:ascii="Consolas" w:eastAsia="Consolas" w:hAnsi="Consolas" w:cs="Consolas"/>
      <w:spacing w:val="-120"/>
      <w:sz w:val="80"/>
      <w:szCs w:val="80"/>
      <w:shd w:val="clear" w:color="auto" w:fill="FFFFFF"/>
      <w:lang w:val="en-US" w:bidi="en-US"/>
    </w:rPr>
  </w:style>
  <w:style w:type="character" w:customStyle="1" w:styleId="13Exact">
    <w:name w:val="Основной текст (13) Exact"/>
    <w:basedOn w:val="a0"/>
    <w:link w:val="13"/>
    <w:rsid w:val="00FE0E33"/>
    <w:rPr>
      <w:rFonts w:ascii="Times New Roman" w:eastAsia="Times New Roman" w:hAnsi="Times New Roman" w:cs="Times New Roman"/>
      <w:spacing w:val="10"/>
      <w:sz w:val="14"/>
      <w:szCs w:val="14"/>
      <w:shd w:val="clear" w:color="auto" w:fill="FFFFFF"/>
      <w:lang w:val="en-US" w:bidi="en-US"/>
    </w:rPr>
  </w:style>
  <w:style w:type="character" w:customStyle="1" w:styleId="275pt0ptExact">
    <w:name w:val="Основной текст (2) + 7;5 pt;Курсив;Интервал 0 pt Exact"/>
    <w:basedOn w:val="22"/>
    <w:rsid w:val="00FE0E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5"/>
      <w:szCs w:val="15"/>
      <w:u w:val="none"/>
    </w:rPr>
  </w:style>
  <w:style w:type="character" w:customStyle="1" w:styleId="12Tahoma12ptExact">
    <w:name w:val="Основной текст (12) + Tahoma;12 pt;Курсив Exact"/>
    <w:basedOn w:val="12Exact"/>
    <w:rsid w:val="00FE0E33"/>
    <w:rPr>
      <w:rFonts w:ascii="Tahoma" w:eastAsia="Tahoma" w:hAnsi="Tahoma" w:cs="Tahoma"/>
      <w:i/>
      <w:iCs/>
      <w:color w:val="000000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character" w:customStyle="1" w:styleId="3Exact1">
    <w:name w:val="Заголовок №3 Exact"/>
    <w:basedOn w:val="a0"/>
    <w:link w:val="32"/>
    <w:rsid w:val="00FE0E33"/>
    <w:rPr>
      <w:rFonts w:ascii="Consolas" w:eastAsia="Consolas" w:hAnsi="Consolas" w:cs="Consolas"/>
      <w:spacing w:val="-120"/>
      <w:sz w:val="80"/>
      <w:szCs w:val="80"/>
      <w:shd w:val="clear" w:color="auto" w:fill="FFFFFF"/>
      <w:lang w:val="en-US" w:bidi="en-US"/>
    </w:rPr>
  </w:style>
  <w:style w:type="character" w:customStyle="1" w:styleId="218pt4ptExact">
    <w:name w:val="Основной текст (2) + 18 pt;Интервал 4 pt Exact"/>
    <w:basedOn w:val="22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0"/>
      <w:sz w:val="36"/>
      <w:szCs w:val="36"/>
      <w:u w:val="none"/>
      <w:lang w:val="en-US" w:eastAsia="en-US" w:bidi="en-US"/>
    </w:rPr>
  </w:style>
  <w:style w:type="character" w:customStyle="1" w:styleId="10Exact0">
    <w:name w:val="Основной текст (10) + Курсив Exact"/>
    <w:basedOn w:val="100"/>
    <w:rsid w:val="00FE0E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4Exact">
    <w:name w:val="Заголовок №4 Exact"/>
    <w:basedOn w:val="a0"/>
    <w:link w:val="41"/>
    <w:rsid w:val="00FE0E3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4Exact">
    <w:name w:val="Основной текст (14) Exact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36"/>
      <w:szCs w:val="36"/>
      <w:u w:val="none"/>
    </w:rPr>
  </w:style>
  <w:style w:type="character" w:customStyle="1" w:styleId="144ptExact">
    <w:name w:val="Основной текст (14) + Интервал 4 pt Exact"/>
    <w:basedOn w:val="14"/>
    <w:rsid w:val="00FE0E33"/>
    <w:rPr>
      <w:rFonts w:ascii="Times New Roman" w:eastAsia="Times New Roman" w:hAnsi="Times New Roman" w:cs="Times New Roman"/>
      <w:spacing w:val="80"/>
      <w:sz w:val="36"/>
      <w:szCs w:val="36"/>
      <w:shd w:val="clear" w:color="auto" w:fill="FFFFFF"/>
      <w:lang w:val="en-US" w:bidi="en-US"/>
    </w:rPr>
  </w:style>
  <w:style w:type="character" w:customStyle="1" w:styleId="15Exact">
    <w:name w:val="Основной текст (15) Exact"/>
    <w:basedOn w:val="a0"/>
    <w:link w:val="15"/>
    <w:rsid w:val="00FE0E33"/>
    <w:rPr>
      <w:rFonts w:ascii="Palatino Linotype" w:eastAsia="Palatino Linotype" w:hAnsi="Palatino Linotype" w:cs="Palatino Linotype"/>
      <w:i/>
      <w:iCs/>
      <w:sz w:val="19"/>
      <w:szCs w:val="19"/>
      <w:shd w:val="clear" w:color="auto" w:fill="FFFFFF"/>
    </w:rPr>
  </w:style>
  <w:style w:type="character" w:customStyle="1" w:styleId="1Exact">
    <w:name w:val="Заголовок №1 Exact"/>
    <w:basedOn w:val="a0"/>
    <w:link w:val="16"/>
    <w:rsid w:val="00FE0E33"/>
    <w:rPr>
      <w:rFonts w:ascii="Times New Roman" w:eastAsia="Times New Roman" w:hAnsi="Times New Roman" w:cs="Times New Roman"/>
      <w:sz w:val="34"/>
      <w:szCs w:val="34"/>
      <w:shd w:val="clear" w:color="auto" w:fill="FFFFFF"/>
      <w:lang w:val="en-US" w:bidi="en-US"/>
    </w:rPr>
  </w:style>
  <w:style w:type="character" w:customStyle="1" w:styleId="4Exact0">
    <w:name w:val="Подпись к картинке (4) Exact"/>
    <w:basedOn w:val="a0"/>
    <w:link w:val="42"/>
    <w:rsid w:val="00FE0E3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5Exact0">
    <w:name w:val="Подпись к картинке (5) Exact"/>
    <w:basedOn w:val="a0"/>
    <w:rsid w:val="00FE0E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Exact1">
    <w:name w:val="Заголовок №5 Exact"/>
    <w:basedOn w:val="a0"/>
    <w:link w:val="5"/>
    <w:rsid w:val="00FE0E3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Exact2">
    <w:name w:val="Заголовок №5 + Малые прописные Exact"/>
    <w:basedOn w:val="5Exact1"/>
    <w:rsid w:val="00FE0E33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7Exact">
    <w:name w:val="Заголовок №7 Exact"/>
    <w:basedOn w:val="a0"/>
    <w:rsid w:val="00FE0E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32"/>
      <w:szCs w:val="32"/>
      <w:u w:val="none"/>
    </w:rPr>
  </w:style>
  <w:style w:type="character" w:customStyle="1" w:styleId="4Exact1">
    <w:name w:val="Основной текст (4) Exact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Exact">
    <w:name w:val="Подпись к картинке (6) Exact"/>
    <w:basedOn w:val="a0"/>
    <w:link w:val="6"/>
    <w:rsid w:val="00FE0E3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52Exact">
    <w:name w:val="Заголовок №5 (2) Exact"/>
    <w:basedOn w:val="a0"/>
    <w:link w:val="52"/>
    <w:rsid w:val="00FE0E3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2Exact">
    <w:name w:val="Заголовок №4 (2) Exact"/>
    <w:basedOn w:val="a0"/>
    <w:link w:val="420"/>
    <w:rsid w:val="00FE0E33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</w:rPr>
  </w:style>
  <w:style w:type="character" w:customStyle="1" w:styleId="62Exact">
    <w:name w:val="Заголовок №6 (2) Exact"/>
    <w:basedOn w:val="a0"/>
    <w:link w:val="62"/>
    <w:rsid w:val="00FE0E33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</w:rPr>
  </w:style>
  <w:style w:type="character" w:customStyle="1" w:styleId="9Candara105ptExact0">
    <w:name w:val="Основной текст (9) + Candara;10;5 pt;Курсив Exact"/>
    <w:basedOn w:val="9"/>
    <w:rsid w:val="00FE0E33"/>
    <w:rPr>
      <w:rFonts w:ascii="Candara" w:eastAsia="Candara" w:hAnsi="Candara" w:cs="Candara"/>
      <w:b w:val="0"/>
      <w:bCs w:val="0"/>
      <w:i/>
      <w:iCs/>
      <w:smallCaps w:val="0"/>
      <w:strike w:val="0"/>
      <w:sz w:val="21"/>
      <w:szCs w:val="21"/>
      <w:u w:val="single"/>
    </w:rPr>
  </w:style>
  <w:style w:type="character" w:customStyle="1" w:styleId="80">
    <w:name w:val="Заголовок №8_"/>
    <w:basedOn w:val="a0"/>
    <w:link w:val="81"/>
    <w:rsid w:val="00FE0E3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82pt">
    <w:name w:val="Заголовок №8 + Интервал 2 pt"/>
    <w:basedOn w:val="80"/>
    <w:rsid w:val="00FE0E33"/>
    <w:rPr>
      <w:rFonts w:ascii="Times New Roman" w:eastAsia="Times New Roman" w:hAnsi="Times New Roman" w:cs="Times New Roman"/>
      <w:b/>
      <w:bCs/>
      <w:color w:val="000000"/>
      <w:spacing w:val="4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">
    <w:name w:val="Основной текст (2)_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Полужирный;Интервал 3 pt"/>
    <w:basedOn w:val="22"/>
    <w:rsid w:val="00FE0E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5pt0pt">
    <w:name w:val="Основной текст (2) + 7;5 pt;Курсив;Интервал 0 pt"/>
    <w:basedOn w:val="22"/>
    <w:rsid w:val="00FE0E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a4">
    <w:name w:val="Колонтитул_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lang w:val="en-US" w:eastAsia="en-US" w:bidi="en-US"/>
    </w:rPr>
  </w:style>
  <w:style w:type="character" w:customStyle="1" w:styleId="a5">
    <w:name w:val="Колонтитул"/>
    <w:basedOn w:val="a4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43">
    <w:name w:val="Основной текст (4)_"/>
    <w:basedOn w:val="a0"/>
    <w:link w:val="44"/>
    <w:rsid w:val="00FE0E3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5pt">
    <w:name w:val="Колонтитул + 5;5 pt;Полужирный"/>
    <w:basedOn w:val="a4"/>
    <w:rsid w:val="00FE0E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7">
    <w:name w:val="Заголовок №7_"/>
    <w:basedOn w:val="a0"/>
    <w:link w:val="70"/>
    <w:rsid w:val="00FE0E33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7PalatinoLinotype25pt">
    <w:name w:val="Заголовок №7 + Palatino Linotype;25 pt;Не полужирный;Курсив"/>
    <w:basedOn w:val="7"/>
    <w:rsid w:val="00FE0E33"/>
    <w:rPr>
      <w:rFonts w:ascii="Palatino Linotype" w:eastAsia="Palatino Linotype" w:hAnsi="Palatino Linotype" w:cs="Palatino Linotype"/>
      <w:b/>
      <w:bCs/>
      <w:i/>
      <w:iCs/>
      <w:color w:val="000000"/>
      <w:w w:val="100"/>
      <w:position w:val="0"/>
      <w:sz w:val="50"/>
      <w:szCs w:val="50"/>
      <w:shd w:val="clear" w:color="auto" w:fill="FFFFFF"/>
      <w:lang w:val="ru-RU" w:eastAsia="ru-RU" w:bidi="ru-RU"/>
    </w:rPr>
  </w:style>
  <w:style w:type="character" w:customStyle="1" w:styleId="50">
    <w:name w:val="Основной текст (5)_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  <w:u w:val="none"/>
    </w:rPr>
  </w:style>
  <w:style w:type="character" w:customStyle="1" w:styleId="51">
    <w:name w:val="Основной текст (5)"/>
    <w:basedOn w:val="5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single"/>
      <w:lang w:val="ru-RU" w:eastAsia="ru-RU" w:bidi="ru-RU"/>
    </w:rPr>
  </w:style>
  <w:style w:type="character" w:customStyle="1" w:styleId="55pt0">
    <w:name w:val="Основной текст (5) + 5 pt;Курсив"/>
    <w:basedOn w:val="50"/>
    <w:rsid w:val="00FE0E3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0"/>
      <w:szCs w:val="10"/>
      <w:u w:val="single"/>
      <w:lang w:val="en-US" w:eastAsia="en-US" w:bidi="en-US"/>
    </w:rPr>
  </w:style>
  <w:style w:type="character" w:customStyle="1" w:styleId="60">
    <w:name w:val="Основной текст (6)_"/>
    <w:basedOn w:val="a0"/>
    <w:link w:val="61"/>
    <w:rsid w:val="00FE0E33"/>
    <w:rPr>
      <w:rFonts w:ascii="Times New Roman" w:eastAsia="Times New Roman" w:hAnsi="Times New Roman" w:cs="Times New Roman"/>
      <w:spacing w:val="-10"/>
      <w:sz w:val="20"/>
      <w:szCs w:val="20"/>
      <w:shd w:val="clear" w:color="auto" w:fill="FFFFFF"/>
    </w:rPr>
  </w:style>
  <w:style w:type="character" w:customStyle="1" w:styleId="71">
    <w:name w:val="Основной текст (7)_"/>
    <w:basedOn w:val="a0"/>
    <w:link w:val="74"/>
    <w:rsid w:val="00FE0E33"/>
    <w:rPr>
      <w:rFonts w:ascii="Times New Roman" w:eastAsia="Times New Roman" w:hAnsi="Times New Roman" w:cs="Times New Roman"/>
      <w:spacing w:val="40"/>
      <w:shd w:val="clear" w:color="auto" w:fill="FFFFFF"/>
    </w:rPr>
  </w:style>
  <w:style w:type="character" w:customStyle="1" w:styleId="75">
    <w:name w:val="Основной текст (7) + Малые прописные"/>
    <w:basedOn w:val="71"/>
    <w:rsid w:val="00FE0E33"/>
    <w:rPr>
      <w:rFonts w:ascii="Times New Roman" w:eastAsia="Times New Roman" w:hAnsi="Times New Roman" w:cs="Times New Roman"/>
      <w:smallCaps/>
      <w:color w:val="000000"/>
      <w:spacing w:val="4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pt">
    <w:name w:val="Колонтитул + 11 pt"/>
    <w:basedOn w:val="a4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8">
    <w:name w:val="Основной текст (8)_"/>
    <w:basedOn w:val="a0"/>
    <w:rsid w:val="00FE0E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5"/>
      <w:szCs w:val="15"/>
      <w:u w:val="none"/>
      <w:lang w:val="en-US" w:eastAsia="en-US" w:bidi="en-US"/>
    </w:rPr>
  </w:style>
  <w:style w:type="character" w:customStyle="1" w:styleId="82">
    <w:name w:val="Основной текст (8)"/>
    <w:basedOn w:val="8"/>
    <w:rsid w:val="00FE0E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5"/>
      <w:szCs w:val="15"/>
      <w:u w:val="single"/>
      <w:lang w:val="ru-RU" w:eastAsia="ru-RU" w:bidi="ru-RU"/>
    </w:rPr>
  </w:style>
  <w:style w:type="character" w:customStyle="1" w:styleId="413pt1pt">
    <w:name w:val="Основной текст (4) + 13 pt;Курсив;Интервал 1 pt"/>
    <w:basedOn w:val="43"/>
    <w:rsid w:val="00FE0E33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42pt">
    <w:name w:val="Основной текст (4) + Интервал 2 pt"/>
    <w:basedOn w:val="43"/>
    <w:rsid w:val="00FE0E33"/>
    <w:rPr>
      <w:rFonts w:ascii="Times New Roman" w:eastAsia="Times New Roman" w:hAnsi="Times New Roman" w:cs="Times New Roman"/>
      <w:color w:val="000000"/>
      <w:spacing w:val="40"/>
      <w:w w:val="100"/>
      <w:position w:val="0"/>
      <w:shd w:val="clear" w:color="auto" w:fill="FFFFFF"/>
      <w:lang w:val="ru-RU" w:eastAsia="ru-RU" w:bidi="ru-RU"/>
    </w:rPr>
  </w:style>
  <w:style w:type="character" w:customStyle="1" w:styleId="814pt0pt">
    <w:name w:val="Основной текст (8) + 14 pt;Не курсив;Интервал 0 pt"/>
    <w:basedOn w:val="8"/>
    <w:rsid w:val="00FE0E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10pt">
    <w:name w:val="Основной текст (2) + 10 pt"/>
    <w:basedOn w:val="22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3">
    <w:name w:val="Основной текст (3)_"/>
    <w:basedOn w:val="a0"/>
    <w:link w:val="34"/>
    <w:rsid w:val="00FE0E3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PalatinoLinotype95pt">
    <w:name w:val="Основной текст (2) + Palatino Linotype;9;5 pt"/>
    <w:basedOn w:val="22"/>
    <w:rsid w:val="00FE0E33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9">
    <w:name w:val="Основной текст (9)_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995pt">
    <w:name w:val="Основной текст (9) + 9;5 pt"/>
    <w:basedOn w:val="9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90">
    <w:name w:val="Основной текст (9)"/>
    <w:basedOn w:val="9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10">
    <w:name w:val="Основной текст (11)_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1">
    <w:name w:val="Основной текст (11)"/>
    <w:basedOn w:val="11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1114pt">
    <w:name w:val="Основной текст (11) + 14 pt"/>
    <w:basedOn w:val="11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pt">
    <w:name w:val="Основной текст (2) + Интервал 1 pt"/>
    <w:basedOn w:val="22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3">
    <w:name w:val="Заголовок №6_"/>
    <w:basedOn w:val="a0"/>
    <w:link w:val="64"/>
    <w:rsid w:val="00FE0E3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61pt">
    <w:name w:val="Заголовок №6 + Интервал 1 pt"/>
    <w:basedOn w:val="63"/>
    <w:rsid w:val="00FE0E33"/>
    <w:rPr>
      <w:rFonts w:ascii="Times New Roman" w:eastAsia="Times New Roman" w:hAnsi="Times New Roman" w:cs="Times New Roman"/>
      <w:color w:val="000000"/>
      <w:spacing w:val="3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60">
    <w:name w:val="Основной текст (16)_"/>
    <w:basedOn w:val="a0"/>
    <w:rsid w:val="00FE0E33"/>
    <w:rPr>
      <w:rFonts w:ascii="Candara" w:eastAsia="Candara" w:hAnsi="Candara" w:cs="Candar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61">
    <w:name w:val="Основной текст (16)"/>
    <w:basedOn w:val="160"/>
    <w:rsid w:val="00FE0E33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6TimesNewRoman45pt">
    <w:name w:val="Основной текст (16) + Times New Roman;4;5 pt;Не полужирный;Курсив;Малые прописные"/>
    <w:basedOn w:val="160"/>
    <w:rsid w:val="00FE0E33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0"/>
      <w:w w:val="100"/>
      <w:position w:val="0"/>
      <w:sz w:val="9"/>
      <w:szCs w:val="9"/>
      <w:u w:val="single"/>
      <w:lang w:val="en-US" w:eastAsia="en-US" w:bidi="en-US"/>
    </w:rPr>
  </w:style>
  <w:style w:type="character" w:customStyle="1" w:styleId="211pt">
    <w:name w:val="Основной текст (2) + 11 pt"/>
    <w:basedOn w:val="22"/>
    <w:uiPriority w:val="99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">
    <w:name w:val="Основной текст (2) + Малые прописные"/>
    <w:basedOn w:val="22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17">
    <w:name w:val="Основной текст (17)_"/>
    <w:basedOn w:val="a0"/>
    <w:link w:val="170"/>
    <w:rsid w:val="00FE0E33"/>
    <w:rPr>
      <w:rFonts w:ascii="Palatino Linotype" w:eastAsia="Palatino Linotype" w:hAnsi="Palatino Linotype" w:cs="Palatino Linotype"/>
      <w:spacing w:val="-10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FE0E33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  <w:lang w:val="en-US" w:bidi="en-US"/>
    </w:rPr>
  </w:style>
  <w:style w:type="character" w:customStyle="1" w:styleId="1417pt2pt">
    <w:name w:val="Основной текст (14) + 17 pt;Интервал 2 pt"/>
    <w:basedOn w:val="14"/>
    <w:rsid w:val="00FE0E33"/>
    <w:rPr>
      <w:rFonts w:ascii="Times New Roman" w:eastAsia="Times New Roman" w:hAnsi="Times New Roman" w:cs="Times New Roman"/>
      <w:color w:val="000000"/>
      <w:spacing w:val="40"/>
      <w:w w:val="100"/>
      <w:position w:val="0"/>
      <w:sz w:val="34"/>
      <w:szCs w:val="34"/>
      <w:shd w:val="clear" w:color="auto" w:fill="FFFFFF"/>
      <w:lang w:val="en-US" w:bidi="en-US"/>
    </w:rPr>
  </w:style>
  <w:style w:type="character" w:customStyle="1" w:styleId="144pt">
    <w:name w:val="Основной текст (14) + Интервал 4 pt"/>
    <w:basedOn w:val="14"/>
    <w:rsid w:val="00FE0E33"/>
    <w:rPr>
      <w:rFonts w:ascii="Times New Roman" w:eastAsia="Times New Roman" w:hAnsi="Times New Roman" w:cs="Times New Roman"/>
      <w:color w:val="000000"/>
      <w:spacing w:val="80"/>
      <w:w w:val="100"/>
      <w:position w:val="0"/>
      <w:sz w:val="36"/>
      <w:szCs w:val="36"/>
      <w:shd w:val="clear" w:color="auto" w:fill="FFFFFF"/>
      <w:lang w:val="en-US" w:bidi="en-US"/>
    </w:rPr>
  </w:style>
  <w:style w:type="character" w:customStyle="1" w:styleId="100">
    <w:name w:val="Основной текст (10)_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1">
    <w:name w:val="Основной текст (10)"/>
    <w:basedOn w:val="10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53">
    <w:name w:val="Подпись к картинке (5)_"/>
    <w:basedOn w:val="a0"/>
    <w:link w:val="54"/>
    <w:rsid w:val="00FE0E3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6">
    <w:name w:val="Подпись к картинке_"/>
    <w:basedOn w:val="a0"/>
    <w:link w:val="a7"/>
    <w:rsid w:val="00FE0E33"/>
    <w:rPr>
      <w:rFonts w:ascii="Times New Roman" w:eastAsia="Times New Roman" w:hAnsi="Times New Roman" w:cs="Times New Roman"/>
      <w:sz w:val="28"/>
      <w:szCs w:val="28"/>
      <w:shd w:val="clear" w:color="auto" w:fill="FFFFFF"/>
      <w:lang w:val="en-US" w:bidi="en-US"/>
    </w:rPr>
  </w:style>
  <w:style w:type="character" w:customStyle="1" w:styleId="25">
    <w:name w:val="Основной текст (2) + Полужирный"/>
    <w:basedOn w:val="22"/>
    <w:rsid w:val="00FE0E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7pt">
    <w:name w:val="Основной текст (2) + 17 pt"/>
    <w:basedOn w:val="22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6">
    <w:name w:val="Основной текст (2)"/>
    <w:basedOn w:val="22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0">
    <w:name w:val="Основной текст (2) + 11 pt;Малые прописные"/>
    <w:basedOn w:val="22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12pt2pt">
    <w:name w:val="Основной текст (2) + 12 pt;Интервал 2 pt"/>
    <w:basedOn w:val="22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">
    <w:name w:val="Основной текст (2) + 12 pt"/>
    <w:basedOn w:val="22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8">
    <w:name w:val="Подпись к таблице_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3pt1pt">
    <w:name w:val="Основной текст (2) + 13 pt;Курсив;Интервал 1 pt"/>
    <w:basedOn w:val="22"/>
    <w:rsid w:val="00FE0E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7">
    <w:name w:val="Подпись к таблице (2)_"/>
    <w:basedOn w:val="a0"/>
    <w:link w:val="28"/>
    <w:rsid w:val="00FE0E3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PalatinoLinotype12pt">
    <w:name w:val="Основной текст (2) + Palatino Linotype;12 pt"/>
    <w:basedOn w:val="22"/>
    <w:rsid w:val="00FE0E33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5pt">
    <w:name w:val="Основной текст (2) + 8;5 pt"/>
    <w:basedOn w:val="22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PalatinoLinotype4pt">
    <w:name w:val="Основной текст (2) + Palatino Linotype;4 pt"/>
    <w:basedOn w:val="22"/>
    <w:rsid w:val="00FE0E33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a9">
    <w:name w:val="Подпись к таблице"/>
    <w:basedOn w:val="a8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0pt">
    <w:name w:val="Колонтитул + 10 pt"/>
    <w:basedOn w:val="a4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34">
    <w:name w:val="Основной текст (3)"/>
    <w:basedOn w:val="a"/>
    <w:link w:val="33"/>
    <w:rsid w:val="00FE0E33"/>
    <w:pPr>
      <w:widowControl w:val="0"/>
      <w:shd w:val="clear" w:color="auto" w:fill="FFFFFF"/>
      <w:spacing w:after="0" w:line="0" w:lineRule="atLeast"/>
      <w:ind w:hanging="42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Подпись к картинке (2)"/>
    <w:basedOn w:val="a"/>
    <w:link w:val="2Exact0"/>
    <w:rsid w:val="00FE0E3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72">
    <w:name w:val="Заголовок №7 (2)"/>
    <w:basedOn w:val="a"/>
    <w:link w:val="72Exact"/>
    <w:rsid w:val="00FE0E33"/>
    <w:pPr>
      <w:widowControl w:val="0"/>
      <w:shd w:val="clear" w:color="auto" w:fill="FFFFFF"/>
      <w:spacing w:after="0" w:line="0" w:lineRule="atLeast"/>
      <w:outlineLvl w:val="6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3">
    <w:name w:val="Заголовок №7 (3)"/>
    <w:basedOn w:val="a"/>
    <w:link w:val="73Exact"/>
    <w:rsid w:val="00FE0E33"/>
    <w:pPr>
      <w:widowControl w:val="0"/>
      <w:shd w:val="clear" w:color="auto" w:fill="FFFFFF"/>
      <w:spacing w:after="0" w:line="0" w:lineRule="atLeast"/>
      <w:outlineLvl w:val="6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7">
    <w:name w:val="Подпись к картинке"/>
    <w:basedOn w:val="a"/>
    <w:link w:val="a6"/>
    <w:rsid w:val="00FE0E3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  <w:lang w:val="en-US" w:bidi="en-US"/>
    </w:rPr>
  </w:style>
  <w:style w:type="paragraph" w:customStyle="1" w:styleId="31">
    <w:name w:val="Подпись к картинке (3)"/>
    <w:basedOn w:val="a"/>
    <w:link w:val="3Exact0"/>
    <w:rsid w:val="00FE0E33"/>
    <w:pPr>
      <w:widowControl w:val="0"/>
      <w:shd w:val="clear" w:color="auto" w:fill="FFFFFF"/>
      <w:spacing w:after="0" w:line="0" w:lineRule="atLeast"/>
    </w:pPr>
    <w:rPr>
      <w:rFonts w:ascii="Palatino Linotype" w:eastAsia="Palatino Linotype" w:hAnsi="Palatino Linotype" w:cs="Palatino Linotype"/>
      <w:i/>
      <w:iCs/>
      <w:sz w:val="19"/>
      <w:szCs w:val="19"/>
    </w:rPr>
  </w:style>
  <w:style w:type="paragraph" w:customStyle="1" w:styleId="12">
    <w:name w:val="Основной текст (12)"/>
    <w:basedOn w:val="a"/>
    <w:link w:val="12Exact"/>
    <w:rsid w:val="00FE0E33"/>
    <w:pPr>
      <w:widowControl w:val="0"/>
      <w:shd w:val="clear" w:color="auto" w:fill="FFFFFF"/>
      <w:spacing w:after="0" w:line="0" w:lineRule="atLeast"/>
    </w:pPr>
    <w:rPr>
      <w:rFonts w:ascii="Palatino Linotype" w:eastAsia="Palatino Linotype" w:hAnsi="Palatino Linotype" w:cs="Palatino Linotype"/>
      <w:sz w:val="19"/>
      <w:szCs w:val="19"/>
    </w:rPr>
  </w:style>
  <w:style w:type="paragraph" w:customStyle="1" w:styleId="23">
    <w:name w:val="Заголовок №2"/>
    <w:basedOn w:val="a"/>
    <w:link w:val="2Exact1"/>
    <w:rsid w:val="00FE0E33"/>
    <w:pPr>
      <w:widowControl w:val="0"/>
      <w:shd w:val="clear" w:color="auto" w:fill="FFFFFF"/>
      <w:spacing w:after="0" w:line="0" w:lineRule="atLeast"/>
      <w:outlineLvl w:val="1"/>
    </w:pPr>
    <w:rPr>
      <w:rFonts w:ascii="Consolas" w:eastAsia="Consolas" w:hAnsi="Consolas" w:cs="Consolas"/>
      <w:spacing w:val="-120"/>
      <w:sz w:val="80"/>
      <w:szCs w:val="80"/>
      <w:lang w:val="en-US" w:bidi="en-US"/>
    </w:rPr>
  </w:style>
  <w:style w:type="paragraph" w:customStyle="1" w:styleId="13">
    <w:name w:val="Основной текст (13)"/>
    <w:basedOn w:val="a"/>
    <w:link w:val="13Exact"/>
    <w:rsid w:val="00FE0E3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10"/>
      <w:sz w:val="14"/>
      <w:szCs w:val="14"/>
      <w:lang w:val="en-US" w:bidi="en-US"/>
    </w:rPr>
  </w:style>
  <w:style w:type="paragraph" w:customStyle="1" w:styleId="32">
    <w:name w:val="Заголовок №3"/>
    <w:basedOn w:val="a"/>
    <w:link w:val="3Exact1"/>
    <w:rsid w:val="00FE0E33"/>
    <w:pPr>
      <w:widowControl w:val="0"/>
      <w:shd w:val="clear" w:color="auto" w:fill="FFFFFF"/>
      <w:spacing w:after="0" w:line="0" w:lineRule="atLeast"/>
      <w:outlineLvl w:val="2"/>
    </w:pPr>
    <w:rPr>
      <w:rFonts w:ascii="Consolas" w:eastAsia="Consolas" w:hAnsi="Consolas" w:cs="Consolas"/>
      <w:spacing w:val="-120"/>
      <w:sz w:val="80"/>
      <w:szCs w:val="80"/>
      <w:lang w:val="en-US" w:bidi="en-US"/>
    </w:rPr>
  </w:style>
  <w:style w:type="paragraph" w:customStyle="1" w:styleId="41">
    <w:name w:val="Заголовок №4"/>
    <w:basedOn w:val="a"/>
    <w:link w:val="4Exact"/>
    <w:rsid w:val="00FE0E33"/>
    <w:pPr>
      <w:widowControl w:val="0"/>
      <w:shd w:val="clear" w:color="auto" w:fill="FFFFFF"/>
      <w:spacing w:after="0" w:line="0" w:lineRule="atLeast"/>
      <w:outlineLvl w:val="3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40">
    <w:name w:val="Основной текст (14)"/>
    <w:basedOn w:val="a"/>
    <w:link w:val="14"/>
    <w:rsid w:val="00FE0E3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20"/>
      <w:sz w:val="36"/>
      <w:szCs w:val="36"/>
      <w:lang w:val="en-US" w:bidi="en-US"/>
    </w:rPr>
  </w:style>
  <w:style w:type="paragraph" w:customStyle="1" w:styleId="15">
    <w:name w:val="Основной текст (15)"/>
    <w:basedOn w:val="a"/>
    <w:link w:val="15Exact"/>
    <w:rsid w:val="00FE0E33"/>
    <w:pPr>
      <w:widowControl w:val="0"/>
      <w:shd w:val="clear" w:color="auto" w:fill="FFFFFF"/>
      <w:spacing w:after="0" w:line="0" w:lineRule="atLeast"/>
    </w:pPr>
    <w:rPr>
      <w:rFonts w:ascii="Palatino Linotype" w:eastAsia="Palatino Linotype" w:hAnsi="Palatino Linotype" w:cs="Palatino Linotype"/>
      <w:i/>
      <w:iCs/>
      <w:sz w:val="19"/>
      <w:szCs w:val="19"/>
    </w:rPr>
  </w:style>
  <w:style w:type="paragraph" w:customStyle="1" w:styleId="16">
    <w:name w:val="Заголовок №1"/>
    <w:basedOn w:val="a"/>
    <w:link w:val="1Exact"/>
    <w:rsid w:val="00FE0E33"/>
    <w:pPr>
      <w:widowControl w:val="0"/>
      <w:shd w:val="clear" w:color="auto" w:fill="FFFFFF"/>
      <w:spacing w:after="0" w:line="0" w:lineRule="atLeast"/>
      <w:outlineLvl w:val="0"/>
    </w:pPr>
    <w:rPr>
      <w:rFonts w:ascii="Times New Roman" w:eastAsia="Times New Roman" w:hAnsi="Times New Roman" w:cs="Times New Roman"/>
      <w:sz w:val="34"/>
      <w:szCs w:val="34"/>
      <w:lang w:val="en-US" w:bidi="en-US"/>
    </w:rPr>
  </w:style>
  <w:style w:type="paragraph" w:customStyle="1" w:styleId="42">
    <w:name w:val="Подпись к картинке (4)"/>
    <w:basedOn w:val="a"/>
    <w:link w:val="4Exact0"/>
    <w:rsid w:val="00FE0E3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4">
    <w:name w:val="Подпись к картинке (5)"/>
    <w:basedOn w:val="a"/>
    <w:link w:val="53"/>
    <w:rsid w:val="00FE0E3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">
    <w:name w:val="Заголовок №5"/>
    <w:basedOn w:val="a"/>
    <w:link w:val="5Exact1"/>
    <w:rsid w:val="00FE0E33"/>
    <w:pPr>
      <w:widowControl w:val="0"/>
      <w:shd w:val="clear" w:color="auto" w:fill="FFFFFF"/>
      <w:spacing w:after="0" w:line="0" w:lineRule="atLeast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0">
    <w:name w:val="Заголовок №7"/>
    <w:basedOn w:val="a"/>
    <w:link w:val="7"/>
    <w:rsid w:val="00FE0E33"/>
    <w:pPr>
      <w:widowControl w:val="0"/>
      <w:shd w:val="clear" w:color="auto" w:fill="FFFFFF"/>
      <w:spacing w:before="540" w:after="0" w:line="0" w:lineRule="atLeast"/>
      <w:jc w:val="both"/>
      <w:outlineLvl w:val="6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44">
    <w:name w:val="Основной текст (4)"/>
    <w:basedOn w:val="a"/>
    <w:link w:val="43"/>
    <w:rsid w:val="00FE0E33"/>
    <w:pPr>
      <w:widowControl w:val="0"/>
      <w:shd w:val="clear" w:color="auto" w:fill="FFFFFF"/>
      <w:spacing w:before="420" w:after="420" w:line="0" w:lineRule="atLeast"/>
    </w:pPr>
    <w:rPr>
      <w:rFonts w:ascii="Times New Roman" w:eastAsia="Times New Roman" w:hAnsi="Times New Roman" w:cs="Times New Roman"/>
    </w:rPr>
  </w:style>
  <w:style w:type="paragraph" w:customStyle="1" w:styleId="6">
    <w:name w:val="Подпись к картинке (6)"/>
    <w:basedOn w:val="a"/>
    <w:link w:val="6Exact"/>
    <w:rsid w:val="00FE0E3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2">
    <w:name w:val="Заголовок №5 (2)"/>
    <w:basedOn w:val="a"/>
    <w:link w:val="52Exact"/>
    <w:rsid w:val="00FE0E33"/>
    <w:pPr>
      <w:widowControl w:val="0"/>
      <w:shd w:val="clear" w:color="auto" w:fill="FFFFFF"/>
      <w:spacing w:after="0" w:line="0" w:lineRule="atLeast"/>
      <w:outlineLvl w:val="4"/>
    </w:pPr>
    <w:rPr>
      <w:rFonts w:ascii="Times New Roman" w:eastAsia="Times New Roman" w:hAnsi="Times New Roman" w:cs="Times New Roman"/>
    </w:rPr>
  </w:style>
  <w:style w:type="paragraph" w:customStyle="1" w:styleId="420">
    <w:name w:val="Заголовок №4 (2)"/>
    <w:basedOn w:val="a"/>
    <w:link w:val="42Exact"/>
    <w:rsid w:val="00FE0E33"/>
    <w:pPr>
      <w:widowControl w:val="0"/>
      <w:shd w:val="clear" w:color="auto" w:fill="FFFFFF"/>
      <w:spacing w:after="0" w:line="0" w:lineRule="atLeast"/>
      <w:outlineLvl w:val="3"/>
    </w:pPr>
    <w:rPr>
      <w:rFonts w:ascii="Times New Roman" w:eastAsia="Times New Roman" w:hAnsi="Times New Roman" w:cs="Times New Roman"/>
      <w:spacing w:val="20"/>
      <w:sz w:val="36"/>
      <w:szCs w:val="36"/>
    </w:rPr>
  </w:style>
  <w:style w:type="paragraph" w:customStyle="1" w:styleId="62">
    <w:name w:val="Заголовок №6 (2)"/>
    <w:basedOn w:val="a"/>
    <w:link w:val="62Exact"/>
    <w:rsid w:val="00FE0E33"/>
    <w:pPr>
      <w:widowControl w:val="0"/>
      <w:shd w:val="clear" w:color="auto" w:fill="FFFFFF"/>
      <w:spacing w:after="0" w:line="0" w:lineRule="atLeast"/>
      <w:outlineLvl w:val="5"/>
    </w:pPr>
    <w:rPr>
      <w:rFonts w:ascii="Times New Roman" w:eastAsia="Times New Roman" w:hAnsi="Times New Roman" w:cs="Times New Roman"/>
      <w:spacing w:val="20"/>
      <w:sz w:val="36"/>
      <w:szCs w:val="36"/>
    </w:rPr>
  </w:style>
  <w:style w:type="paragraph" w:customStyle="1" w:styleId="81">
    <w:name w:val="Заголовок №8"/>
    <w:basedOn w:val="a"/>
    <w:link w:val="80"/>
    <w:rsid w:val="00FE0E33"/>
    <w:pPr>
      <w:widowControl w:val="0"/>
      <w:shd w:val="clear" w:color="auto" w:fill="FFFFFF"/>
      <w:spacing w:after="300" w:line="320" w:lineRule="exact"/>
      <w:jc w:val="center"/>
      <w:outlineLvl w:val="7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1">
    <w:name w:val="Основной текст (6)"/>
    <w:basedOn w:val="a"/>
    <w:link w:val="60"/>
    <w:rsid w:val="00FE0E33"/>
    <w:pPr>
      <w:widowControl w:val="0"/>
      <w:shd w:val="clear" w:color="auto" w:fill="FFFFFF"/>
      <w:spacing w:before="60" w:after="420" w:line="0" w:lineRule="atLeast"/>
    </w:pPr>
    <w:rPr>
      <w:rFonts w:ascii="Times New Roman" w:eastAsia="Times New Roman" w:hAnsi="Times New Roman" w:cs="Times New Roman"/>
      <w:spacing w:val="-10"/>
      <w:sz w:val="20"/>
      <w:szCs w:val="20"/>
    </w:rPr>
  </w:style>
  <w:style w:type="paragraph" w:customStyle="1" w:styleId="74">
    <w:name w:val="Основной текст (7)"/>
    <w:basedOn w:val="a"/>
    <w:link w:val="71"/>
    <w:rsid w:val="00FE0E33"/>
    <w:pPr>
      <w:widowControl w:val="0"/>
      <w:shd w:val="clear" w:color="auto" w:fill="FFFFFF"/>
      <w:spacing w:before="540" w:after="0" w:line="0" w:lineRule="atLeast"/>
      <w:jc w:val="center"/>
    </w:pPr>
    <w:rPr>
      <w:rFonts w:ascii="Times New Roman" w:eastAsia="Times New Roman" w:hAnsi="Times New Roman" w:cs="Times New Roman"/>
      <w:spacing w:val="40"/>
    </w:rPr>
  </w:style>
  <w:style w:type="paragraph" w:customStyle="1" w:styleId="64">
    <w:name w:val="Заголовок №6"/>
    <w:basedOn w:val="a"/>
    <w:link w:val="63"/>
    <w:rsid w:val="00FE0E33"/>
    <w:pPr>
      <w:widowControl w:val="0"/>
      <w:shd w:val="clear" w:color="auto" w:fill="FFFFFF"/>
      <w:spacing w:before="600" w:after="0" w:line="0" w:lineRule="atLeast"/>
      <w:jc w:val="center"/>
      <w:outlineLvl w:val="5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70">
    <w:name w:val="Основной текст (17)"/>
    <w:basedOn w:val="a"/>
    <w:link w:val="17"/>
    <w:rsid w:val="00FE0E33"/>
    <w:pPr>
      <w:widowControl w:val="0"/>
      <w:shd w:val="clear" w:color="auto" w:fill="FFFFFF"/>
      <w:spacing w:before="480" w:after="660" w:line="0" w:lineRule="atLeast"/>
      <w:jc w:val="both"/>
    </w:pPr>
    <w:rPr>
      <w:rFonts w:ascii="Palatino Linotype" w:eastAsia="Palatino Linotype" w:hAnsi="Palatino Linotype" w:cs="Palatino Linotype"/>
      <w:spacing w:val="-10"/>
    </w:rPr>
  </w:style>
  <w:style w:type="paragraph" w:customStyle="1" w:styleId="28">
    <w:name w:val="Подпись к таблице (2)"/>
    <w:basedOn w:val="a"/>
    <w:link w:val="27"/>
    <w:rsid w:val="00FE0E3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735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35742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99"/>
    <w:qFormat/>
    <w:rsid w:val="009B5C9D"/>
    <w:pPr>
      <w:ind w:left="720"/>
      <w:contextualSpacing/>
    </w:pPr>
  </w:style>
  <w:style w:type="paragraph" w:styleId="ad">
    <w:name w:val="footer"/>
    <w:basedOn w:val="a"/>
    <w:link w:val="ae"/>
    <w:uiPriority w:val="99"/>
    <w:unhideWhenUsed/>
    <w:rsid w:val="006F6C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F6C65"/>
  </w:style>
  <w:style w:type="table" w:styleId="af">
    <w:name w:val="Table Grid"/>
    <w:basedOn w:val="a1"/>
    <w:uiPriority w:val="59"/>
    <w:rsid w:val="002E32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A02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A02F75"/>
  </w:style>
  <w:style w:type="character" w:customStyle="1" w:styleId="10">
    <w:name w:val="Заголовок 1 Знак"/>
    <w:basedOn w:val="a0"/>
    <w:link w:val="1"/>
    <w:rsid w:val="00523559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numbering" w:customStyle="1" w:styleId="29">
    <w:name w:val="Нет списка2"/>
    <w:next w:val="a2"/>
    <w:uiPriority w:val="99"/>
    <w:semiHidden/>
    <w:unhideWhenUsed/>
    <w:rsid w:val="00523559"/>
  </w:style>
  <w:style w:type="paragraph" w:styleId="af2">
    <w:name w:val="Body Text"/>
    <w:basedOn w:val="a"/>
    <w:link w:val="af3"/>
    <w:rsid w:val="0052355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rsid w:val="005235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8">
    <w:name w:val="Сетка таблицы1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 Indent"/>
    <w:basedOn w:val="a"/>
    <w:link w:val="af5"/>
    <w:uiPriority w:val="99"/>
    <w:unhideWhenUsed/>
    <w:rsid w:val="00523559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5235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a">
    <w:name w:val="Body Text 2"/>
    <w:basedOn w:val="a"/>
    <w:link w:val="2b"/>
    <w:rsid w:val="0052355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b">
    <w:name w:val="Основной текст 2 Знак"/>
    <w:basedOn w:val="a0"/>
    <w:link w:val="2a"/>
    <w:rsid w:val="005235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2">
    <w:name w:val="Сетка таблицы11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c">
    <w:name w:val="Сетка таблицы2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">
    <w:name w:val="Сетка таблицы5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">
    <w:name w:val="Сетка таблицы6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Сетка таблицы7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Сетка таблицы17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54D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6">
    <w:name w:val="Font Style16"/>
    <w:uiPriority w:val="99"/>
    <w:rsid w:val="00E54DA6"/>
    <w:rPr>
      <w:rFonts w:ascii="Times New Roman" w:hAnsi="Times New Roman" w:cs="Times New Roman" w:hint="default"/>
      <w:sz w:val="22"/>
      <w:szCs w:val="22"/>
    </w:rPr>
  </w:style>
  <w:style w:type="character" w:customStyle="1" w:styleId="20">
    <w:name w:val="Заголовок 2 Знак"/>
    <w:basedOn w:val="a0"/>
    <w:link w:val="2"/>
    <w:rsid w:val="00390A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90A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90A8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36">
    <w:name w:val="Нет списка3"/>
    <w:next w:val="a2"/>
    <w:uiPriority w:val="99"/>
    <w:semiHidden/>
    <w:unhideWhenUsed/>
    <w:rsid w:val="00390A83"/>
  </w:style>
  <w:style w:type="numbering" w:customStyle="1" w:styleId="113">
    <w:name w:val="Нет списка11"/>
    <w:next w:val="a2"/>
    <w:uiPriority w:val="99"/>
    <w:semiHidden/>
    <w:unhideWhenUsed/>
    <w:rsid w:val="00390A83"/>
  </w:style>
  <w:style w:type="paragraph" w:customStyle="1" w:styleId="FR1">
    <w:name w:val="FR1"/>
    <w:rsid w:val="00390A83"/>
    <w:pPr>
      <w:widowControl w:val="0"/>
      <w:spacing w:before="180" w:after="0" w:line="320" w:lineRule="auto"/>
      <w:jc w:val="center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0A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styleId="af6">
    <w:name w:val="page number"/>
    <w:basedOn w:val="a0"/>
    <w:rsid w:val="00390A83"/>
  </w:style>
  <w:style w:type="table" w:customStyle="1" w:styleId="210">
    <w:name w:val="Сетка таблицы21"/>
    <w:basedOn w:val="a1"/>
    <w:next w:val="af"/>
    <w:uiPriority w:val="59"/>
    <w:rsid w:val="00390A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Знак"/>
    <w:basedOn w:val="a"/>
    <w:uiPriority w:val="99"/>
    <w:rsid w:val="00390A8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numbering" w:customStyle="1" w:styleId="1110">
    <w:name w:val="Нет списка111"/>
    <w:next w:val="a2"/>
    <w:uiPriority w:val="99"/>
    <w:semiHidden/>
    <w:unhideWhenUsed/>
    <w:rsid w:val="00390A83"/>
  </w:style>
  <w:style w:type="character" w:styleId="af8">
    <w:name w:val="FollowedHyperlink"/>
    <w:uiPriority w:val="99"/>
    <w:semiHidden/>
    <w:unhideWhenUsed/>
    <w:rsid w:val="00390A83"/>
    <w:rPr>
      <w:color w:val="800080"/>
      <w:u w:val="single"/>
    </w:rPr>
  </w:style>
  <w:style w:type="paragraph" w:styleId="af9">
    <w:name w:val="footnote text"/>
    <w:basedOn w:val="a"/>
    <w:link w:val="afa"/>
    <w:uiPriority w:val="99"/>
    <w:semiHidden/>
    <w:unhideWhenUsed/>
    <w:rsid w:val="00390A83"/>
    <w:pPr>
      <w:spacing w:after="160" w:line="25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390A83"/>
    <w:rPr>
      <w:rFonts w:ascii="Calibri" w:eastAsia="Calibri" w:hAnsi="Calibri" w:cs="Times New Roman"/>
      <w:sz w:val="20"/>
      <w:szCs w:val="20"/>
    </w:rPr>
  </w:style>
  <w:style w:type="paragraph" w:customStyle="1" w:styleId="ConsPlusNonformat">
    <w:name w:val="ConsPlusNonformat"/>
    <w:uiPriority w:val="99"/>
    <w:rsid w:val="00390A8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90A8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390A8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390A8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8"/>
      <w:szCs w:val="28"/>
      <w:lang w:eastAsia="ru-RU"/>
    </w:rPr>
  </w:style>
  <w:style w:type="paragraph" w:customStyle="1" w:styleId="ConsPlusJurTerm">
    <w:name w:val="ConsPlusJurTerm"/>
    <w:uiPriority w:val="99"/>
    <w:rsid w:val="00390A8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6"/>
      <w:szCs w:val="26"/>
      <w:lang w:eastAsia="ru-RU"/>
    </w:rPr>
  </w:style>
  <w:style w:type="character" w:styleId="afb">
    <w:name w:val="footnote reference"/>
    <w:uiPriority w:val="99"/>
    <w:semiHidden/>
    <w:unhideWhenUsed/>
    <w:rsid w:val="00390A83"/>
    <w:rPr>
      <w:vertAlign w:val="superscript"/>
    </w:rPr>
  </w:style>
  <w:style w:type="table" w:customStyle="1" w:styleId="1100">
    <w:name w:val="Сетка таблицы110"/>
    <w:basedOn w:val="a1"/>
    <w:next w:val="af"/>
    <w:uiPriority w:val="99"/>
    <w:rsid w:val="00390A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99"/>
    <w:rsid w:val="00390A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99"/>
    <w:rsid w:val="00390A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"/>
    <w:uiPriority w:val="99"/>
    <w:rsid w:val="00390A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Placeholder Text"/>
    <w:basedOn w:val="a0"/>
    <w:uiPriority w:val="99"/>
    <w:semiHidden/>
    <w:rsid w:val="00390A83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390A83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paragraph" w:customStyle="1" w:styleId="afd">
    <w:name w:val="Содержимое таблицы"/>
    <w:basedOn w:val="a"/>
    <w:uiPriority w:val="99"/>
    <w:rsid w:val="00390A8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390A83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e">
    <w:name w:val="Основной текст_"/>
    <w:link w:val="1a"/>
    <w:uiPriority w:val="99"/>
    <w:locked/>
    <w:rsid w:val="00390A83"/>
    <w:rPr>
      <w:sz w:val="18"/>
      <w:shd w:val="clear" w:color="auto" w:fill="FFFFFF"/>
    </w:rPr>
  </w:style>
  <w:style w:type="paragraph" w:customStyle="1" w:styleId="1a">
    <w:name w:val="Основной текст1"/>
    <w:basedOn w:val="a"/>
    <w:link w:val="afe"/>
    <w:uiPriority w:val="99"/>
    <w:rsid w:val="00390A83"/>
    <w:pPr>
      <w:widowControl w:val="0"/>
      <w:shd w:val="clear" w:color="auto" w:fill="FFFFFF"/>
      <w:spacing w:after="0" w:line="203" w:lineRule="exact"/>
      <w:jc w:val="right"/>
    </w:pPr>
    <w:rPr>
      <w:sz w:val="18"/>
    </w:rPr>
  </w:style>
  <w:style w:type="character" w:styleId="aff">
    <w:name w:val="annotation reference"/>
    <w:basedOn w:val="a0"/>
    <w:uiPriority w:val="99"/>
    <w:semiHidden/>
    <w:unhideWhenUsed/>
    <w:rsid w:val="00390A83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390A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390A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26">
    <w:name w:val="Style26"/>
    <w:basedOn w:val="a"/>
    <w:uiPriority w:val="99"/>
    <w:rsid w:val="00390A83"/>
    <w:pPr>
      <w:widowControl w:val="0"/>
      <w:autoSpaceDE w:val="0"/>
      <w:autoSpaceDN w:val="0"/>
      <w:adjustRightInd w:val="0"/>
      <w:spacing w:after="0" w:line="245" w:lineRule="exact"/>
      <w:ind w:firstLine="93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Normal (Web)"/>
    <w:basedOn w:val="a"/>
    <w:uiPriority w:val="99"/>
    <w:unhideWhenUsed/>
    <w:rsid w:val="00390A83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13pt">
    <w:name w:val="Основной текст (2) + 13 pt;Полужирный"/>
    <w:basedOn w:val="a0"/>
    <w:rsid w:val="00390A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2d">
    <w:name w:val="Body Text Indent 2"/>
    <w:basedOn w:val="a"/>
    <w:link w:val="2e"/>
    <w:unhideWhenUsed/>
    <w:rsid w:val="00390A83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e">
    <w:name w:val="Основной текст с отступом 2 Знак"/>
    <w:basedOn w:val="a0"/>
    <w:link w:val="2d"/>
    <w:rsid w:val="00390A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No Spacing"/>
    <w:uiPriority w:val="1"/>
    <w:qFormat/>
    <w:rsid w:val="00390A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f4">
    <w:name w:val="line number"/>
    <w:basedOn w:val="a0"/>
    <w:uiPriority w:val="99"/>
    <w:semiHidden/>
    <w:unhideWhenUsed/>
    <w:rsid w:val="00390A83"/>
  </w:style>
  <w:style w:type="paragraph" w:styleId="aff5">
    <w:name w:val="annotation subject"/>
    <w:basedOn w:val="aff0"/>
    <w:next w:val="aff0"/>
    <w:link w:val="aff6"/>
    <w:uiPriority w:val="99"/>
    <w:semiHidden/>
    <w:unhideWhenUsed/>
    <w:rsid w:val="00390A83"/>
    <w:rPr>
      <w:b/>
      <w:bCs/>
    </w:rPr>
  </w:style>
  <w:style w:type="character" w:customStyle="1" w:styleId="aff6">
    <w:name w:val="Тема примечания Знак"/>
    <w:basedOn w:val="aff1"/>
    <w:link w:val="aff5"/>
    <w:uiPriority w:val="99"/>
    <w:semiHidden/>
    <w:rsid w:val="00390A8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510">
    <w:name w:val="Сетка таблицы51"/>
    <w:basedOn w:val="a1"/>
    <w:next w:val="af"/>
    <w:uiPriority w:val="59"/>
    <w:rsid w:val="00390A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6DBDC-0E6C-4AF9-B4C1-5681469B8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Анастасия</cp:lastModifiedBy>
  <cp:revision>3</cp:revision>
  <cp:lastPrinted>2025-03-06T09:34:00Z</cp:lastPrinted>
  <dcterms:created xsi:type="dcterms:W3CDTF">2025-03-06T09:25:00Z</dcterms:created>
  <dcterms:modified xsi:type="dcterms:W3CDTF">2025-03-06T09:34:00Z</dcterms:modified>
</cp:coreProperties>
</file>